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261FC1" w14:textId="77777777" w:rsidR="00781480" w:rsidRPr="00781480" w:rsidRDefault="00781480" w:rsidP="00781480">
      <w:pPr>
        <w:spacing w:before="120"/>
        <w:jc w:val="center"/>
        <w:rPr>
          <w:rFonts w:eastAsia="Arial" w:cs="Arial"/>
          <w:bCs/>
          <w:iCs/>
          <w:sz w:val="28"/>
          <w:lang w:eastAsia="en-US"/>
        </w:rPr>
      </w:pPr>
      <w:r w:rsidRPr="00781480">
        <w:rPr>
          <w:rFonts w:ascii="Arial" w:eastAsia="Arial" w:hAnsi="Arial" w:cs="Arial"/>
          <w:noProof/>
          <w:sz w:val="21"/>
          <w:szCs w:val="21"/>
        </w:rPr>
        <w:drawing>
          <wp:inline distT="0" distB="0" distL="0" distR="0" wp14:anchorId="459CECB4" wp14:editId="60B4A6ED">
            <wp:extent cx="1502796" cy="830047"/>
            <wp:effectExtent l="0" t="0" r="0" b="0"/>
            <wp:docPr id="1" name="Obraz 1" descr="EuropeanCityFacility_Logo_-_rectan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ropeanCityFacility_Logo_-_rectangl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07729" cy="832772"/>
                    </a:xfrm>
                    <a:prstGeom prst="rect">
                      <a:avLst/>
                    </a:prstGeom>
                    <a:noFill/>
                    <a:ln>
                      <a:noFill/>
                    </a:ln>
                  </pic:spPr>
                </pic:pic>
              </a:graphicData>
            </a:graphic>
          </wp:inline>
        </w:drawing>
      </w:r>
      <w:r w:rsidRPr="00781480">
        <w:rPr>
          <w:rFonts w:ascii="Arial" w:eastAsia="Arial" w:hAnsi="Arial" w:cs="Arial"/>
          <w:sz w:val="21"/>
          <w:szCs w:val="21"/>
          <w:lang w:eastAsia="en-US"/>
        </w:rPr>
        <w:tab/>
      </w:r>
      <w:r w:rsidRPr="00781480">
        <w:rPr>
          <w:rFonts w:ascii="Arial" w:eastAsia="Arial" w:hAnsi="Arial" w:cs="Arial"/>
          <w:sz w:val="21"/>
          <w:szCs w:val="21"/>
          <w:lang w:eastAsia="en-US"/>
        </w:rPr>
        <w:tab/>
      </w:r>
      <w:r w:rsidRPr="00781480">
        <w:rPr>
          <w:rFonts w:ascii="Arial" w:eastAsia="Arial" w:hAnsi="Arial" w:cs="Arial"/>
          <w:noProof/>
          <w:sz w:val="21"/>
          <w:szCs w:val="21"/>
        </w:rPr>
        <w:drawing>
          <wp:inline distT="0" distB="0" distL="0" distR="0" wp14:anchorId="7A16C7AB" wp14:editId="0401B378">
            <wp:extent cx="1256307" cy="862118"/>
            <wp:effectExtent l="0" t="0" r="1270" b="0"/>
            <wp:docPr id="2" name="Obraz 2" descr="normal-reproduction-high-resol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rmal-reproduction-high-resolutio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56307" cy="862118"/>
                    </a:xfrm>
                    <a:prstGeom prst="rect">
                      <a:avLst/>
                    </a:prstGeom>
                    <a:noFill/>
                    <a:ln>
                      <a:noFill/>
                    </a:ln>
                  </pic:spPr>
                </pic:pic>
              </a:graphicData>
            </a:graphic>
          </wp:inline>
        </w:drawing>
      </w:r>
    </w:p>
    <w:p w14:paraId="58154815" w14:textId="77777777" w:rsidR="00781480" w:rsidRDefault="00781480" w:rsidP="00781480">
      <w:pPr>
        <w:jc w:val="center"/>
        <w:rPr>
          <w:rFonts w:asciiTheme="minorHAnsi" w:hAnsiTheme="minorHAnsi" w:cstheme="minorHAnsi"/>
          <w:b/>
          <w:bCs/>
          <w:iCs/>
          <w:sz w:val="22"/>
          <w:szCs w:val="22"/>
        </w:rPr>
      </w:pPr>
    </w:p>
    <w:p w14:paraId="1C26CEA1" w14:textId="165075B1" w:rsidR="003C2709" w:rsidRPr="000D4530" w:rsidRDefault="003C2709" w:rsidP="003C2709">
      <w:pPr>
        <w:jc w:val="right"/>
        <w:rPr>
          <w:rFonts w:asciiTheme="minorHAnsi" w:hAnsiTheme="minorHAnsi" w:cstheme="minorHAnsi"/>
          <w:b/>
          <w:bCs/>
          <w:iCs/>
          <w:sz w:val="22"/>
          <w:szCs w:val="22"/>
        </w:rPr>
      </w:pPr>
      <w:r w:rsidRPr="000D4530">
        <w:rPr>
          <w:rFonts w:asciiTheme="minorHAnsi" w:hAnsiTheme="minorHAnsi" w:cstheme="minorHAnsi"/>
          <w:b/>
          <w:bCs/>
          <w:iCs/>
          <w:sz w:val="22"/>
          <w:szCs w:val="22"/>
        </w:rPr>
        <w:t>Załącznik nr 3 do SWZ</w:t>
      </w:r>
    </w:p>
    <w:p w14:paraId="6284797C" w14:textId="77777777" w:rsidR="00E02484" w:rsidRPr="00455E55" w:rsidRDefault="00E02484" w:rsidP="003C2709">
      <w:pPr>
        <w:jc w:val="right"/>
        <w:rPr>
          <w:rFonts w:asciiTheme="minorHAnsi" w:hAnsiTheme="minorHAnsi" w:cstheme="minorHAnsi"/>
          <w:bCs/>
          <w:iCs/>
          <w:sz w:val="22"/>
          <w:szCs w:val="22"/>
        </w:rPr>
      </w:pPr>
      <w:bookmarkStart w:id="0" w:name="_GoBack"/>
      <w:bookmarkEnd w:id="0"/>
    </w:p>
    <w:p w14:paraId="01A954BC" w14:textId="216C6DA6" w:rsidR="00AB38DB" w:rsidRPr="00455E55" w:rsidRDefault="006A686D" w:rsidP="00007C46">
      <w:pPr>
        <w:spacing w:before="120"/>
        <w:jc w:val="right"/>
        <w:rPr>
          <w:rFonts w:asciiTheme="minorHAnsi" w:hAnsiTheme="minorHAnsi" w:cstheme="minorHAnsi"/>
          <w:bCs/>
          <w:sz w:val="22"/>
          <w:szCs w:val="22"/>
        </w:rPr>
      </w:pPr>
      <w:r w:rsidRPr="00455E55">
        <w:rPr>
          <w:rFonts w:asciiTheme="minorHAnsi" w:hAnsiTheme="minorHAnsi" w:cstheme="minorHAnsi"/>
          <w:bCs/>
          <w:sz w:val="22"/>
          <w:szCs w:val="22"/>
        </w:rPr>
        <w:t xml:space="preserve">                 …………….….., dnia ………….</w:t>
      </w:r>
      <w:r w:rsidR="00D566DF" w:rsidRPr="00455E55">
        <w:rPr>
          <w:rFonts w:asciiTheme="minorHAnsi" w:hAnsiTheme="minorHAnsi" w:cstheme="minorHAnsi"/>
          <w:bCs/>
          <w:sz w:val="22"/>
          <w:szCs w:val="22"/>
        </w:rPr>
        <w:t>.......</w:t>
      </w:r>
      <w:r w:rsidRPr="00455E55">
        <w:rPr>
          <w:rFonts w:asciiTheme="minorHAnsi" w:hAnsiTheme="minorHAnsi" w:cstheme="minorHAnsi"/>
          <w:bCs/>
          <w:sz w:val="22"/>
          <w:szCs w:val="22"/>
        </w:rPr>
        <w:t xml:space="preserve"> r</w:t>
      </w:r>
      <w:r w:rsidR="00007C46">
        <w:rPr>
          <w:rFonts w:asciiTheme="minorHAnsi" w:hAnsiTheme="minorHAnsi" w:cstheme="minorHAnsi"/>
          <w:bCs/>
          <w:sz w:val="22"/>
          <w:szCs w:val="22"/>
        </w:rPr>
        <w:t>.</w:t>
      </w:r>
    </w:p>
    <w:p w14:paraId="34D0285D" w14:textId="77777777" w:rsidR="006A686D" w:rsidRDefault="006A686D" w:rsidP="004E06CB">
      <w:pPr>
        <w:jc w:val="both"/>
        <w:rPr>
          <w:rFonts w:asciiTheme="minorHAnsi" w:hAnsiTheme="minorHAnsi" w:cstheme="minorHAnsi"/>
          <w:bCs/>
          <w:i/>
          <w:iCs/>
          <w:sz w:val="22"/>
          <w:szCs w:val="22"/>
        </w:rPr>
      </w:pPr>
    </w:p>
    <w:p w14:paraId="1442573E" w14:textId="77777777" w:rsidR="006943AA" w:rsidRPr="00455E55" w:rsidRDefault="006943AA" w:rsidP="004E06CB">
      <w:pPr>
        <w:jc w:val="both"/>
        <w:rPr>
          <w:rFonts w:asciiTheme="minorHAnsi" w:hAnsiTheme="minorHAnsi" w:cstheme="minorHAnsi"/>
          <w:sz w:val="22"/>
          <w:szCs w:val="22"/>
        </w:rPr>
      </w:pPr>
    </w:p>
    <w:p w14:paraId="66D0E968" w14:textId="10799530" w:rsidR="00FC5F14" w:rsidRPr="00C70ADA" w:rsidRDefault="00167651" w:rsidP="00015BF3">
      <w:pPr>
        <w:suppressAutoHyphens/>
        <w:ind w:left="5664"/>
        <w:jc w:val="both"/>
        <w:rPr>
          <w:rFonts w:asciiTheme="minorHAnsi" w:hAnsiTheme="minorHAnsi" w:cstheme="minorHAnsi"/>
          <w:b/>
          <w:bCs/>
          <w:szCs w:val="22"/>
        </w:rPr>
      </w:pPr>
      <w:r w:rsidRPr="00C70ADA">
        <w:rPr>
          <w:rFonts w:asciiTheme="minorHAnsi" w:hAnsiTheme="minorHAnsi" w:cstheme="minorHAnsi"/>
          <w:b/>
          <w:bCs/>
          <w:szCs w:val="22"/>
        </w:rPr>
        <w:t xml:space="preserve">Gmina </w:t>
      </w:r>
      <w:r w:rsidR="00FC5F14" w:rsidRPr="00C70ADA">
        <w:rPr>
          <w:rFonts w:asciiTheme="minorHAnsi" w:hAnsiTheme="minorHAnsi" w:cstheme="minorHAnsi"/>
          <w:b/>
          <w:bCs/>
          <w:szCs w:val="22"/>
        </w:rPr>
        <w:t xml:space="preserve">Szczekociny </w:t>
      </w:r>
    </w:p>
    <w:p w14:paraId="235D1700" w14:textId="56E053F5" w:rsidR="00D87303" w:rsidRPr="00C70ADA" w:rsidRDefault="00D87303" w:rsidP="00015BF3">
      <w:pPr>
        <w:suppressAutoHyphens/>
        <w:ind w:left="5664"/>
        <w:jc w:val="both"/>
        <w:rPr>
          <w:rFonts w:asciiTheme="minorHAnsi" w:hAnsiTheme="minorHAnsi" w:cstheme="minorHAnsi"/>
          <w:b/>
          <w:bCs/>
          <w:szCs w:val="22"/>
        </w:rPr>
      </w:pPr>
      <w:r w:rsidRPr="00C70ADA">
        <w:rPr>
          <w:rFonts w:asciiTheme="minorHAnsi" w:hAnsiTheme="minorHAnsi" w:cstheme="minorHAnsi"/>
          <w:b/>
          <w:bCs/>
          <w:szCs w:val="22"/>
        </w:rPr>
        <w:t>Urząd Miasta i Gminy Szcz</w:t>
      </w:r>
      <w:r w:rsidR="006F5108" w:rsidRPr="00C70ADA">
        <w:rPr>
          <w:rFonts w:asciiTheme="minorHAnsi" w:hAnsiTheme="minorHAnsi" w:cstheme="minorHAnsi"/>
          <w:b/>
          <w:bCs/>
          <w:szCs w:val="22"/>
        </w:rPr>
        <w:t>e</w:t>
      </w:r>
      <w:r w:rsidRPr="00C70ADA">
        <w:rPr>
          <w:rFonts w:asciiTheme="minorHAnsi" w:hAnsiTheme="minorHAnsi" w:cstheme="minorHAnsi"/>
          <w:b/>
          <w:bCs/>
          <w:szCs w:val="22"/>
        </w:rPr>
        <w:t xml:space="preserve">kociny </w:t>
      </w:r>
    </w:p>
    <w:p w14:paraId="120C8B1A" w14:textId="77777777" w:rsidR="00FC5F14" w:rsidRPr="00C70ADA" w:rsidRDefault="00FC5F14" w:rsidP="00015BF3">
      <w:pPr>
        <w:pStyle w:val="Teksttreci0"/>
        <w:shd w:val="clear" w:color="auto" w:fill="auto"/>
        <w:spacing w:after="0" w:line="240" w:lineRule="auto"/>
        <w:ind w:left="5664" w:firstLine="0"/>
        <w:jc w:val="both"/>
        <w:rPr>
          <w:rFonts w:asciiTheme="minorHAnsi" w:hAnsiTheme="minorHAnsi" w:cstheme="minorHAnsi"/>
          <w:b/>
          <w:sz w:val="24"/>
          <w:szCs w:val="22"/>
        </w:rPr>
      </w:pPr>
      <w:r w:rsidRPr="00C70ADA">
        <w:rPr>
          <w:rFonts w:asciiTheme="minorHAnsi" w:hAnsiTheme="minorHAnsi" w:cstheme="minorHAnsi"/>
          <w:b/>
          <w:sz w:val="24"/>
          <w:szCs w:val="22"/>
        </w:rPr>
        <w:t xml:space="preserve">ul. Senatorska 2 </w:t>
      </w:r>
    </w:p>
    <w:p w14:paraId="2A8E69D4" w14:textId="06411CCC" w:rsidR="00FC5F14" w:rsidRPr="00C70ADA" w:rsidRDefault="00FC5F14" w:rsidP="00015BF3">
      <w:pPr>
        <w:pStyle w:val="Teksttreci0"/>
        <w:shd w:val="clear" w:color="auto" w:fill="auto"/>
        <w:spacing w:after="0" w:line="240" w:lineRule="auto"/>
        <w:ind w:left="5664" w:firstLine="0"/>
        <w:jc w:val="both"/>
        <w:rPr>
          <w:rFonts w:asciiTheme="minorHAnsi" w:hAnsiTheme="minorHAnsi" w:cstheme="minorHAnsi"/>
          <w:b/>
          <w:sz w:val="24"/>
          <w:szCs w:val="22"/>
        </w:rPr>
      </w:pPr>
      <w:r w:rsidRPr="00C70ADA">
        <w:rPr>
          <w:rFonts w:asciiTheme="minorHAnsi" w:hAnsiTheme="minorHAnsi" w:cstheme="minorHAnsi"/>
          <w:b/>
          <w:sz w:val="24"/>
          <w:szCs w:val="22"/>
        </w:rPr>
        <w:t xml:space="preserve">42-445 Szczekociny </w:t>
      </w:r>
    </w:p>
    <w:p w14:paraId="207F5F23" w14:textId="77777777" w:rsidR="00167651" w:rsidRPr="00C70ADA" w:rsidRDefault="00167651" w:rsidP="00015BF3">
      <w:pPr>
        <w:pStyle w:val="Tytu"/>
        <w:spacing w:line="240" w:lineRule="auto"/>
        <w:ind w:left="5664"/>
        <w:jc w:val="both"/>
        <w:rPr>
          <w:rFonts w:asciiTheme="minorHAnsi" w:hAnsiTheme="minorHAnsi" w:cstheme="minorHAnsi"/>
          <w:szCs w:val="22"/>
        </w:rPr>
      </w:pPr>
      <w:r w:rsidRPr="00C70ADA">
        <w:rPr>
          <w:rFonts w:asciiTheme="minorHAnsi" w:hAnsiTheme="minorHAnsi" w:cstheme="minorHAnsi"/>
          <w:szCs w:val="22"/>
        </w:rPr>
        <w:t>woj. śląskie</w:t>
      </w:r>
    </w:p>
    <w:p w14:paraId="5FFB4871" w14:textId="77777777" w:rsidR="00452D09" w:rsidRPr="00452D09" w:rsidRDefault="00452D09" w:rsidP="009116FA">
      <w:pPr>
        <w:pStyle w:val="Podtytu"/>
        <w:jc w:val="left"/>
      </w:pPr>
    </w:p>
    <w:p w14:paraId="29D760CB" w14:textId="59819D1B" w:rsidR="00015BF3" w:rsidRPr="00015BF3" w:rsidRDefault="008C7F46" w:rsidP="00FD7216">
      <w:pPr>
        <w:keepNext/>
        <w:spacing w:after="240"/>
        <w:jc w:val="center"/>
        <w:outlineLvl w:val="8"/>
        <w:rPr>
          <w:rFonts w:asciiTheme="minorHAnsi" w:hAnsiTheme="minorHAnsi" w:cstheme="minorHAnsi"/>
          <w:b/>
          <w:szCs w:val="22"/>
        </w:rPr>
      </w:pPr>
      <w:r>
        <w:rPr>
          <w:rFonts w:asciiTheme="minorHAnsi" w:hAnsiTheme="minorHAnsi" w:cstheme="minorHAnsi"/>
          <w:b/>
          <w:szCs w:val="22"/>
        </w:rPr>
        <w:t>FORMULARZ</w:t>
      </w:r>
      <w:r w:rsidR="00167651" w:rsidRPr="00FA7C24">
        <w:rPr>
          <w:rFonts w:asciiTheme="minorHAnsi" w:hAnsiTheme="minorHAnsi" w:cstheme="minorHAnsi"/>
          <w:b/>
          <w:szCs w:val="22"/>
        </w:rPr>
        <w:t xml:space="preserve"> OFERTY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133"/>
      </w:tblGrid>
      <w:tr w:rsidR="00015BF3" w:rsidRPr="00015BF3" w14:paraId="30388D8A" w14:textId="77777777" w:rsidTr="00796BA0">
        <w:trPr>
          <w:trHeight w:val="719"/>
        </w:trPr>
        <w:tc>
          <w:tcPr>
            <w:tcW w:w="2093" w:type="dxa"/>
            <w:shd w:val="clear" w:color="auto" w:fill="A6A6A6"/>
            <w:vAlign w:val="center"/>
          </w:tcPr>
          <w:p w14:paraId="46A91028" w14:textId="77777777"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Nazwa (firma) Wykonawcy</w:t>
            </w:r>
            <w:r w:rsidRPr="00015BF3">
              <w:rPr>
                <w:rFonts w:ascii="Calibri" w:hAnsi="Calibri" w:cs="Calibri"/>
                <w:sz w:val="22"/>
                <w:szCs w:val="22"/>
                <w:vertAlign w:val="superscript"/>
              </w:rPr>
              <w:footnoteReference w:id="1"/>
            </w:r>
          </w:p>
        </w:tc>
        <w:tc>
          <w:tcPr>
            <w:tcW w:w="7133" w:type="dxa"/>
            <w:shd w:val="clear" w:color="auto" w:fill="auto"/>
            <w:vAlign w:val="center"/>
          </w:tcPr>
          <w:p w14:paraId="5EDDA226" w14:textId="77777777" w:rsidR="00015BF3" w:rsidRPr="00015BF3" w:rsidRDefault="00015BF3" w:rsidP="00015BF3">
            <w:pPr>
              <w:spacing w:before="100" w:beforeAutospacing="1"/>
              <w:jc w:val="center"/>
              <w:rPr>
                <w:rFonts w:ascii="Calibri" w:hAnsi="Calibri" w:cs="Calibri"/>
              </w:rPr>
            </w:pPr>
          </w:p>
          <w:p w14:paraId="1638F3A4" w14:textId="237F952A" w:rsidR="00015BF3" w:rsidRDefault="00015BF3" w:rsidP="00015BF3">
            <w:pPr>
              <w:spacing w:before="100" w:beforeAutospacing="1"/>
              <w:jc w:val="both"/>
              <w:rPr>
                <w:rFonts w:ascii="Calibri" w:hAnsi="Calibri" w:cs="Calibri"/>
              </w:rPr>
            </w:pPr>
          </w:p>
          <w:p w14:paraId="77A280EA" w14:textId="77777777" w:rsidR="00520CCF" w:rsidRPr="00015BF3" w:rsidRDefault="00520CCF" w:rsidP="00015BF3">
            <w:pPr>
              <w:spacing w:before="100" w:beforeAutospacing="1"/>
              <w:jc w:val="both"/>
              <w:rPr>
                <w:rFonts w:ascii="Calibri" w:hAnsi="Calibri" w:cs="Calibri"/>
              </w:rPr>
            </w:pPr>
          </w:p>
        </w:tc>
      </w:tr>
      <w:tr w:rsidR="00015BF3" w:rsidRPr="00015BF3" w14:paraId="6B2DBB80" w14:textId="77777777" w:rsidTr="00796BA0">
        <w:trPr>
          <w:trHeight w:val="719"/>
        </w:trPr>
        <w:tc>
          <w:tcPr>
            <w:tcW w:w="2093" w:type="dxa"/>
            <w:shd w:val="clear" w:color="auto" w:fill="A6A6A6"/>
            <w:vAlign w:val="center"/>
          </w:tcPr>
          <w:p w14:paraId="049ABCC8" w14:textId="77777777"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Adres</w:t>
            </w:r>
          </w:p>
        </w:tc>
        <w:tc>
          <w:tcPr>
            <w:tcW w:w="7133" w:type="dxa"/>
            <w:shd w:val="clear" w:color="auto" w:fill="auto"/>
            <w:vAlign w:val="center"/>
          </w:tcPr>
          <w:p w14:paraId="3F48E95F" w14:textId="77777777" w:rsidR="00015BF3" w:rsidRPr="00015BF3" w:rsidRDefault="00015BF3" w:rsidP="00015BF3">
            <w:pPr>
              <w:spacing w:before="100" w:beforeAutospacing="1"/>
              <w:jc w:val="center"/>
              <w:rPr>
                <w:rFonts w:ascii="Calibri" w:hAnsi="Calibri" w:cs="Calibri"/>
              </w:rPr>
            </w:pPr>
          </w:p>
        </w:tc>
      </w:tr>
      <w:tr w:rsidR="00015BF3" w:rsidRPr="00015BF3" w14:paraId="5236D4C3" w14:textId="77777777" w:rsidTr="00796BA0">
        <w:trPr>
          <w:trHeight w:val="719"/>
        </w:trPr>
        <w:tc>
          <w:tcPr>
            <w:tcW w:w="2093" w:type="dxa"/>
            <w:shd w:val="clear" w:color="auto" w:fill="A6A6A6"/>
            <w:vAlign w:val="center"/>
          </w:tcPr>
          <w:p w14:paraId="547EFD1C" w14:textId="292E4DE8" w:rsidR="00015BF3" w:rsidRPr="00015BF3" w:rsidRDefault="00015BF3" w:rsidP="00015BF3">
            <w:pPr>
              <w:spacing w:before="100" w:beforeAutospacing="1"/>
              <w:rPr>
                <w:rFonts w:ascii="Calibri" w:hAnsi="Calibri" w:cs="Calibri"/>
              </w:rPr>
            </w:pPr>
            <w:r w:rsidRPr="00015BF3">
              <w:rPr>
                <w:rFonts w:ascii="Calibri" w:hAnsi="Calibri" w:cs="Calibri"/>
                <w:sz w:val="22"/>
                <w:szCs w:val="22"/>
              </w:rPr>
              <w:t>REGON, NIP</w:t>
            </w:r>
          </w:p>
        </w:tc>
        <w:tc>
          <w:tcPr>
            <w:tcW w:w="7133" w:type="dxa"/>
            <w:shd w:val="clear" w:color="auto" w:fill="auto"/>
            <w:vAlign w:val="center"/>
          </w:tcPr>
          <w:p w14:paraId="26C0EC52" w14:textId="77777777" w:rsidR="00015BF3" w:rsidRPr="00015BF3" w:rsidRDefault="00015BF3" w:rsidP="00015BF3">
            <w:pPr>
              <w:spacing w:before="100" w:beforeAutospacing="1"/>
              <w:jc w:val="center"/>
              <w:rPr>
                <w:rFonts w:ascii="Calibri" w:hAnsi="Calibri" w:cs="Calibri"/>
              </w:rPr>
            </w:pPr>
          </w:p>
        </w:tc>
      </w:tr>
      <w:tr w:rsidR="00015BF3" w:rsidRPr="00015BF3" w14:paraId="4F6EF458" w14:textId="77777777" w:rsidTr="00796BA0">
        <w:trPr>
          <w:trHeight w:val="759"/>
        </w:trPr>
        <w:tc>
          <w:tcPr>
            <w:tcW w:w="2093" w:type="dxa"/>
            <w:shd w:val="clear" w:color="auto" w:fill="A6A6A6"/>
            <w:vAlign w:val="center"/>
          </w:tcPr>
          <w:p w14:paraId="1C8D27EA" w14:textId="77D2B555" w:rsidR="00015BF3" w:rsidRPr="00015BF3" w:rsidRDefault="00C02094" w:rsidP="00015BF3">
            <w:pPr>
              <w:spacing w:before="100" w:beforeAutospacing="1"/>
              <w:rPr>
                <w:rFonts w:ascii="Calibri" w:hAnsi="Calibri" w:cs="Calibri"/>
              </w:rPr>
            </w:pPr>
            <w:r>
              <w:rPr>
                <w:rFonts w:ascii="Calibri" w:hAnsi="Calibri" w:cs="Calibri"/>
                <w:sz w:val="22"/>
                <w:szCs w:val="22"/>
              </w:rPr>
              <w:t>t</w:t>
            </w:r>
            <w:r w:rsidR="002B69B8">
              <w:rPr>
                <w:rFonts w:ascii="Calibri" w:hAnsi="Calibri" w:cs="Calibri"/>
                <w:sz w:val="22"/>
                <w:szCs w:val="22"/>
              </w:rPr>
              <w:t>elefon</w:t>
            </w:r>
          </w:p>
        </w:tc>
        <w:tc>
          <w:tcPr>
            <w:tcW w:w="7133" w:type="dxa"/>
            <w:shd w:val="clear" w:color="auto" w:fill="auto"/>
            <w:vAlign w:val="center"/>
          </w:tcPr>
          <w:p w14:paraId="6E410523" w14:textId="77777777" w:rsidR="00015BF3" w:rsidRPr="00015BF3" w:rsidRDefault="00015BF3" w:rsidP="00015BF3">
            <w:pPr>
              <w:spacing w:before="100" w:beforeAutospacing="1"/>
              <w:jc w:val="center"/>
              <w:rPr>
                <w:rFonts w:ascii="Calibri" w:hAnsi="Calibri" w:cs="Calibri"/>
              </w:rPr>
            </w:pPr>
          </w:p>
        </w:tc>
      </w:tr>
      <w:tr w:rsidR="00015BF3" w:rsidRPr="00015BF3" w14:paraId="7B0C429C" w14:textId="77777777" w:rsidTr="00796BA0">
        <w:trPr>
          <w:trHeight w:val="719"/>
        </w:trPr>
        <w:tc>
          <w:tcPr>
            <w:tcW w:w="2093" w:type="dxa"/>
            <w:shd w:val="clear" w:color="auto" w:fill="A6A6A6"/>
            <w:vAlign w:val="center"/>
          </w:tcPr>
          <w:p w14:paraId="6EA0ABB5" w14:textId="5807951A" w:rsidR="00015BF3" w:rsidRPr="00015BF3" w:rsidRDefault="00B74D4A" w:rsidP="00015BF3">
            <w:pPr>
              <w:spacing w:before="100" w:beforeAutospacing="1"/>
              <w:rPr>
                <w:rFonts w:ascii="Calibri" w:hAnsi="Calibri" w:cs="Calibri"/>
              </w:rPr>
            </w:pPr>
            <w:r>
              <w:rPr>
                <w:rFonts w:ascii="Calibri" w:hAnsi="Calibri" w:cs="Calibri"/>
                <w:sz w:val="22"/>
                <w:szCs w:val="22"/>
              </w:rPr>
              <w:t xml:space="preserve">Adres </w:t>
            </w:r>
            <w:r w:rsidR="00015BF3" w:rsidRPr="00015BF3">
              <w:rPr>
                <w:rFonts w:ascii="Calibri" w:hAnsi="Calibri" w:cs="Calibri"/>
                <w:sz w:val="22"/>
                <w:szCs w:val="22"/>
              </w:rPr>
              <w:t>e-mail</w:t>
            </w:r>
            <w:r>
              <w:rPr>
                <w:rFonts w:ascii="Calibri" w:hAnsi="Calibri" w:cs="Calibri"/>
                <w:sz w:val="22"/>
                <w:szCs w:val="22"/>
              </w:rPr>
              <w:t xml:space="preserve"> do korespondencji</w:t>
            </w:r>
          </w:p>
        </w:tc>
        <w:tc>
          <w:tcPr>
            <w:tcW w:w="7133" w:type="dxa"/>
            <w:shd w:val="clear" w:color="auto" w:fill="auto"/>
            <w:vAlign w:val="center"/>
          </w:tcPr>
          <w:p w14:paraId="24E8337F" w14:textId="77777777" w:rsidR="00015BF3" w:rsidRPr="00015BF3" w:rsidRDefault="00015BF3" w:rsidP="00015BF3">
            <w:pPr>
              <w:spacing w:before="100" w:beforeAutospacing="1"/>
              <w:jc w:val="center"/>
              <w:rPr>
                <w:rFonts w:ascii="Calibri" w:hAnsi="Calibri" w:cs="Calibri"/>
              </w:rPr>
            </w:pPr>
          </w:p>
        </w:tc>
      </w:tr>
      <w:tr w:rsidR="002B69B8" w:rsidRPr="00015BF3" w14:paraId="4C3D941A" w14:textId="77777777" w:rsidTr="00796BA0">
        <w:trPr>
          <w:trHeight w:val="719"/>
        </w:trPr>
        <w:tc>
          <w:tcPr>
            <w:tcW w:w="2093" w:type="dxa"/>
            <w:shd w:val="clear" w:color="auto" w:fill="A6A6A6"/>
            <w:vAlign w:val="center"/>
          </w:tcPr>
          <w:p w14:paraId="174DE09E" w14:textId="68BBAC34" w:rsidR="002B69B8" w:rsidRPr="00015BF3" w:rsidRDefault="00706CF9" w:rsidP="00015BF3">
            <w:pPr>
              <w:spacing w:before="100" w:beforeAutospacing="1"/>
              <w:rPr>
                <w:rFonts w:ascii="Calibri" w:hAnsi="Calibri" w:cs="Calibri"/>
              </w:rPr>
            </w:pPr>
            <w:r>
              <w:rPr>
                <w:rFonts w:ascii="Calibri" w:hAnsi="Calibri" w:cs="Calibri"/>
                <w:sz w:val="22"/>
                <w:szCs w:val="22"/>
              </w:rPr>
              <w:t>o</w:t>
            </w:r>
            <w:r w:rsidR="002B69B8">
              <w:rPr>
                <w:rFonts w:ascii="Calibri" w:hAnsi="Calibri" w:cs="Calibri"/>
                <w:sz w:val="22"/>
                <w:szCs w:val="22"/>
              </w:rPr>
              <w:t>soba do kontaktu</w:t>
            </w:r>
          </w:p>
        </w:tc>
        <w:tc>
          <w:tcPr>
            <w:tcW w:w="7133" w:type="dxa"/>
            <w:shd w:val="clear" w:color="auto" w:fill="auto"/>
            <w:vAlign w:val="center"/>
          </w:tcPr>
          <w:p w14:paraId="21AEDC13" w14:textId="77777777" w:rsidR="002B69B8" w:rsidRPr="00015BF3" w:rsidRDefault="002B69B8" w:rsidP="00015BF3">
            <w:pPr>
              <w:spacing w:before="100" w:beforeAutospacing="1"/>
              <w:jc w:val="center"/>
              <w:rPr>
                <w:rFonts w:ascii="Calibri" w:hAnsi="Calibri" w:cs="Calibri"/>
              </w:rPr>
            </w:pPr>
          </w:p>
        </w:tc>
      </w:tr>
    </w:tbl>
    <w:p w14:paraId="1454381C" w14:textId="77777777" w:rsidR="00015BF3" w:rsidRPr="00455E55" w:rsidRDefault="00015BF3" w:rsidP="00167651">
      <w:pPr>
        <w:rPr>
          <w:rFonts w:asciiTheme="minorHAnsi" w:hAnsiTheme="minorHAnsi" w:cstheme="minorHAnsi"/>
          <w:b/>
          <w:sz w:val="22"/>
          <w:szCs w:val="22"/>
        </w:rPr>
      </w:pPr>
    </w:p>
    <w:p w14:paraId="5A9B4579" w14:textId="2615100D" w:rsidR="00167651" w:rsidRPr="00455E55" w:rsidRDefault="00167651" w:rsidP="00C70ADA">
      <w:pPr>
        <w:autoSpaceDE w:val="0"/>
        <w:autoSpaceDN w:val="0"/>
        <w:adjustRightInd w:val="0"/>
        <w:spacing w:before="120" w:line="276" w:lineRule="auto"/>
        <w:jc w:val="both"/>
        <w:rPr>
          <w:rFonts w:asciiTheme="minorHAnsi" w:hAnsiTheme="minorHAnsi" w:cstheme="minorHAnsi"/>
          <w:b/>
          <w:bCs/>
          <w:i/>
          <w:iCs/>
          <w:sz w:val="22"/>
          <w:szCs w:val="22"/>
        </w:rPr>
      </w:pPr>
      <w:r w:rsidRPr="00455E55">
        <w:rPr>
          <w:rFonts w:asciiTheme="minorHAnsi" w:hAnsiTheme="minorHAnsi" w:cstheme="minorHAnsi"/>
          <w:sz w:val="22"/>
          <w:szCs w:val="22"/>
        </w:rPr>
        <w:t xml:space="preserve">W odpowiedzi na </w:t>
      </w:r>
      <w:r w:rsidR="00A269B8">
        <w:rPr>
          <w:rFonts w:asciiTheme="minorHAnsi" w:hAnsiTheme="minorHAnsi" w:cstheme="minorHAnsi"/>
          <w:sz w:val="22"/>
          <w:szCs w:val="22"/>
        </w:rPr>
        <w:t>ogłoszenie</w:t>
      </w:r>
      <w:r w:rsidRPr="00455E55">
        <w:rPr>
          <w:rFonts w:asciiTheme="minorHAnsi" w:hAnsiTheme="minorHAnsi" w:cstheme="minorHAnsi"/>
          <w:sz w:val="22"/>
          <w:szCs w:val="22"/>
        </w:rPr>
        <w:t xml:space="preserve"> o </w:t>
      </w:r>
      <w:r w:rsidR="00B20154" w:rsidRPr="00455E55">
        <w:rPr>
          <w:rFonts w:asciiTheme="minorHAnsi" w:hAnsiTheme="minorHAnsi" w:cstheme="minorHAnsi"/>
          <w:sz w:val="22"/>
          <w:szCs w:val="22"/>
        </w:rPr>
        <w:t xml:space="preserve">zamówieniu </w:t>
      </w:r>
      <w:bookmarkStart w:id="1" w:name="_Hlk535614444"/>
      <w:r w:rsidR="00293660" w:rsidRPr="00455E55">
        <w:rPr>
          <w:rFonts w:asciiTheme="minorHAnsi" w:hAnsiTheme="minorHAnsi" w:cstheme="minorHAnsi"/>
          <w:sz w:val="22"/>
          <w:szCs w:val="22"/>
        </w:rPr>
        <w:t xml:space="preserve">(Znak sprawy </w:t>
      </w:r>
      <w:r w:rsidR="00F02268" w:rsidRPr="00455E55">
        <w:rPr>
          <w:rFonts w:asciiTheme="minorHAnsi" w:hAnsiTheme="minorHAnsi" w:cstheme="minorHAnsi"/>
          <w:sz w:val="22"/>
          <w:szCs w:val="22"/>
        </w:rPr>
        <w:t>RR.</w:t>
      </w:r>
      <w:r w:rsidR="00C6511C" w:rsidRPr="00455E55">
        <w:rPr>
          <w:rFonts w:asciiTheme="minorHAnsi" w:hAnsiTheme="minorHAnsi" w:cstheme="minorHAnsi"/>
          <w:sz w:val="22"/>
          <w:szCs w:val="22"/>
        </w:rPr>
        <w:t>271.</w:t>
      </w:r>
      <w:r w:rsidR="00F02268" w:rsidRPr="00455E55">
        <w:rPr>
          <w:rFonts w:asciiTheme="minorHAnsi" w:hAnsiTheme="minorHAnsi" w:cstheme="minorHAnsi"/>
          <w:sz w:val="22"/>
          <w:szCs w:val="22"/>
        </w:rPr>
        <w:t>1.</w:t>
      </w:r>
      <w:r w:rsidR="008B2CE8">
        <w:rPr>
          <w:rFonts w:asciiTheme="minorHAnsi" w:hAnsiTheme="minorHAnsi" w:cstheme="minorHAnsi"/>
          <w:sz w:val="22"/>
          <w:szCs w:val="22"/>
        </w:rPr>
        <w:t>10</w:t>
      </w:r>
      <w:r w:rsidR="00F02268" w:rsidRPr="00455E55">
        <w:rPr>
          <w:rFonts w:asciiTheme="minorHAnsi" w:hAnsiTheme="minorHAnsi" w:cstheme="minorHAnsi"/>
          <w:sz w:val="22"/>
          <w:szCs w:val="22"/>
        </w:rPr>
        <w:t>.20</w:t>
      </w:r>
      <w:r w:rsidR="00C6511C" w:rsidRPr="00455E55">
        <w:rPr>
          <w:rFonts w:asciiTheme="minorHAnsi" w:hAnsiTheme="minorHAnsi" w:cstheme="minorHAnsi"/>
          <w:sz w:val="22"/>
          <w:szCs w:val="22"/>
        </w:rPr>
        <w:t>2</w:t>
      </w:r>
      <w:r w:rsidR="00A269B8">
        <w:rPr>
          <w:rFonts w:asciiTheme="minorHAnsi" w:hAnsiTheme="minorHAnsi" w:cstheme="minorHAnsi"/>
          <w:sz w:val="22"/>
          <w:szCs w:val="22"/>
        </w:rPr>
        <w:t>4</w:t>
      </w:r>
      <w:r w:rsidR="00293660" w:rsidRPr="00455E55">
        <w:rPr>
          <w:rFonts w:asciiTheme="minorHAnsi" w:hAnsiTheme="minorHAnsi" w:cstheme="minorHAnsi"/>
          <w:sz w:val="22"/>
          <w:szCs w:val="22"/>
        </w:rPr>
        <w:t>)</w:t>
      </w:r>
      <w:r w:rsidRPr="00455E55">
        <w:rPr>
          <w:rFonts w:asciiTheme="minorHAnsi" w:hAnsiTheme="minorHAnsi" w:cstheme="minorHAnsi"/>
          <w:sz w:val="22"/>
          <w:szCs w:val="22"/>
        </w:rPr>
        <w:t xml:space="preserve"> </w:t>
      </w:r>
      <w:r w:rsidR="00A269B8">
        <w:rPr>
          <w:rFonts w:asciiTheme="minorHAnsi" w:hAnsiTheme="minorHAnsi" w:cstheme="minorHAnsi"/>
          <w:sz w:val="22"/>
          <w:szCs w:val="22"/>
        </w:rPr>
        <w:t xml:space="preserve">w </w:t>
      </w:r>
      <w:r w:rsidR="00B20154" w:rsidRPr="00455E55">
        <w:rPr>
          <w:rFonts w:asciiTheme="minorHAnsi" w:hAnsiTheme="minorHAnsi" w:cstheme="minorHAnsi"/>
          <w:sz w:val="22"/>
          <w:szCs w:val="22"/>
        </w:rPr>
        <w:t>prowadzonym</w:t>
      </w:r>
      <w:r w:rsidR="00A269B8">
        <w:rPr>
          <w:rFonts w:asciiTheme="minorHAnsi" w:hAnsiTheme="minorHAnsi" w:cstheme="minorHAnsi"/>
          <w:sz w:val="22"/>
          <w:szCs w:val="22"/>
        </w:rPr>
        <w:t xml:space="preserve"> postępowaniu o udzielenie zamówienia publicznego</w:t>
      </w:r>
      <w:r w:rsidR="00B20154" w:rsidRPr="00455E55">
        <w:rPr>
          <w:rFonts w:asciiTheme="minorHAnsi" w:hAnsiTheme="minorHAnsi" w:cstheme="minorHAnsi"/>
          <w:sz w:val="22"/>
          <w:szCs w:val="22"/>
        </w:rPr>
        <w:t xml:space="preserve"> w trybie podstawowym </w:t>
      </w:r>
      <w:r w:rsidR="009A3D95">
        <w:rPr>
          <w:rFonts w:asciiTheme="minorHAnsi" w:hAnsiTheme="minorHAnsi" w:cstheme="minorHAnsi"/>
          <w:sz w:val="22"/>
          <w:szCs w:val="22"/>
        </w:rPr>
        <w:t>bez</w:t>
      </w:r>
      <w:r w:rsidR="006A686D" w:rsidRPr="00455E55">
        <w:rPr>
          <w:rFonts w:asciiTheme="minorHAnsi" w:hAnsiTheme="minorHAnsi" w:cstheme="minorHAnsi"/>
          <w:sz w:val="22"/>
          <w:szCs w:val="22"/>
        </w:rPr>
        <w:t xml:space="preserve"> negocjacji </w:t>
      </w:r>
      <w:r w:rsidR="008B2CE8">
        <w:rPr>
          <w:rFonts w:asciiTheme="minorHAnsi" w:hAnsiTheme="minorHAnsi" w:cstheme="minorHAnsi"/>
          <w:sz w:val="22"/>
          <w:szCs w:val="22"/>
        </w:rPr>
        <w:t>na usługi</w:t>
      </w:r>
      <w:r w:rsidRPr="00455E55">
        <w:rPr>
          <w:rFonts w:asciiTheme="minorHAnsi" w:hAnsiTheme="minorHAnsi" w:cstheme="minorHAnsi"/>
          <w:sz w:val="22"/>
          <w:szCs w:val="22"/>
        </w:rPr>
        <w:t xml:space="preserve"> pn.: </w:t>
      </w:r>
      <w:bookmarkEnd w:id="1"/>
      <w:r w:rsidR="008B2CE8" w:rsidRPr="008B2CE8">
        <w:rPr>
          <w:rFonts w:asciiTheme="minorHAnsi" w:eastAsia="Calibri" w:hAnsiTheme="minorHAnsi" w:cstheme="minorHAnsi"/>
          <w:b/>
          <w:bCs/>
          <w:iCs/>
          <w:sz w:val="22"/>
          <w:szCs w:val="22"/>
          <w:lang w:eastAsia="en-US"/>
        </w:rPr>
        <w:t xml:space="preserve">Opracowanie kompleksowej dokumentacji projektowej budynku Zespołu Szkół w Szczekocinach dla Europejskiego Instrumentu Miejskiego (ang. </w:t>
      </w:r>
      <w:proofErr w:type="spellStart"/>
      <w:r w:rsidR="008B2CE8" w:rsidRPr="008B2CE8">
        <w:rPr>
          <w:rFonts w:asciiTheme="minorHAnsi" w:eastAsia="Calibri" w:hAnsiTheme="minorHAnsi" w:cstheme="minorHAnsi"/>
          <w:b/>
          <w:bCs/>
          <w:iCs/>
          <w:sz w:val="22"/>
          <w:szCs w:val="22"/>
          <w:lang w:eastAsia="en-US"/>
        </w:rPr>
        <w:t>European</w:t>
      </w:r>
      <w:proofErr w:type="spellEnd"/>
      <w:r w:rsidR="008B2CE8" w:rsidRPr="008B2CE8">
        <w:rPr>
          <w:rFonts w:asciiTheme="minorHAnsi" w:eastAsia="Calibri" w:hAnsiTheme="minorHAnsi" w:cstheme="minorHAnsi"/>
          <w:b/>
          <w:bCs/>
          <w:iCs/>
          <w:sz w:val="22"/>
          <w:szCs w:val="22"/>
          <w:lang w:eastAsia="en-US"/>
        </w:rPr>
        <w:t xml:space="preserve"> City </w:t>
      </w:r>
      <w:proofErr w:type="spellStart"/>
      <w:r w:rsidR="008B2CE8" w:rsidRPr="008B2CE8">
        <w:rPr>
          <w:rFonts w:asciiTheme="minorHAnsi" w:eastAsia="Calibri" w:hAnsiTheme="minorHAnsi" w:cstheme="minorHAnsi"/>
          <w:b/>
          <w:bCs/>
          <w:iCs/>
          <w:sz w:val="22"/>
          <w:szCs w:val="22"/>
          <w:lang w:eastAsia="en-US"/>
        </w:rPr>
        <w:t>Facility</w:t>
      </w:r>
      <w:proofErr w:type="spellEnd"/>
      <w:r w:rsidR="008B2CE8" w:rsidRPr="008B2CE8">
        <w:rPr>
          <w:rFonts w:asciiTheme="minorHAnsi" w:eastAsia="Calibri" w:hAnsiTheme="minorHAnsi" w:cstheme="minorHAnsi"/>
          <w:b/>
          <w:bCs/>
          <w:iCs/>
          <w:sz w:val="22"/>
          <w:szCs w:val="22"/>
          <w:lang w:eastAsia="en-US"/>
        </w:rPr>
        <w:t xml:space="preserve"> – LIFE EUCF)</w:t>
      </w:r>
      <w:r w:rsidR="002662C7" w:rsidRPr="002662C7">
        <w:rPr>
          <w:rFonts w:asciiTheme="minorHAnsi" w:eastAsia="Calibri" w:hAnsiTheme="minorHAnsi" w:cstheme="minorHAnsi"/>
          <w:b/>
          <w:bCs/>
          <w:i/>
          <w:iCs/>
          <w:sz w:val="22"/>
          <w:szCs w:val="22"/>
          <w:lang w:eastAsia="en-US"/>
        </w:rPr>
        <w:t xml:space="preserve"> </w:t>
      </w:r>
      <w:r w:rsidR="00B20154" w:rsidRPr="00455E55">
        <w:rPr>
          <w:rFonts w:asciiTheme="minorHAnsi" w:hAnsiTheme="minorHAnsi" w:cstheme="minorHAnsi"/>
          <w:sz w:val="22"/>
          <w:szCs w:val="22"/>
        </w:rPr>
        <w:t>składam/y ofertę i</w:t>
      </w:r>
      <w:r w:rsidR="00BC20AD" w:rsidRPr="00455E55">
        <w:rPr>
          <w:rFonts w:asciiTheme="minorHAnsi" w:hAnsiTheme="minorHAnsi" w:cstheme="minorHAnsi"/>
          <w:sz w:val="22"/>
          <w:szCs w:val="22"/>
        </w:rPr>
        <w:t xml:space="preserve"> </w:t>
      </w:r>
      <w:r w:rsidRPr="00455E55">
        <w:rPr>
          <w:rFonts w:asciiTheme="minorHAnsi" w:hAnsiTheme="minorHAnsi" w:cstheme="minorHAnsi"/>
          <w:sz w:val="22"/>
          <w:szCs w:val="22"/>
        </w:rPr>
        <w:t xml:space="preserve">oferuję/my wykonanie przedmiotu zamówienia w pełnym rzeczowym zakresie objętym </w:t>
      </w:r>
      <w:r w:rsidRPr="00382CE9">
        <w:rPr>
          <w:rFonts w:asciiTheme="minorHAnsi" w:hAnsiTheme="minorHAnsi" w:cstheme="minorHAnsi"/>
          <w:sz w:val="22"/>
          <w:szCs w:val="22"/>
        </w:rPr>
        <w:t>Specyfikacją Warunków Zamówienia</w:t>
      </w:r>
      <w:r w:rsidRPr="00455E55">
        <w:rPr>
          <w:rFonts w:asciiTheme="minorHAnsi" w:hAnsiTheme="minorHAnsi" w:cstheme="minorHAnsi"/>
          <w:sz w:val="22"/>
          <w:szCs w:val="22"/>
        </w:rPr>
        <w:t xml:space="preserve"> na następujących warunkach: </w:t>
      </w:r>
    </w:p>
    <w:p w14:paraId="11C513FE" w14:textId="22A2D453" w:rsidR="00167651" w:rsidRPr="00455E55" w:rsidRDefault="00167651" w:rsidP="00167651">
      <w:pPr>
        <w:jc w:val="both"/>
        <w:rPr>
          <w:rFonts w:asciiTheme="minorHAnsi" w:hAnsiTheme="minorHAnsi" w:cstheme="minorHAnsi"/>
          <w:sz w:val="22"/>
          <w:szCs w:val="22"/>
        </w:rPr>
      </w:pPr>
    </w:p>
    <w:p w14:paraId="41D4E6B1" w14:textId="77777777" w:rsidR="0097741E" w:rsidRPr="00455E55" w:rsidRDefault="0097741E" w:rsidP="0097741E">
      <w:pPr>
        <w:pStyle w:val="Akapitzlist"/>
        <w:numPr>
          <w:ilvl w:val="0"/>
          <w:numId w:val="22"/>
        </w:numPr>
        <w:ind w:left="426" w:hanging="426"/>
        <w:contextualSpacing/>
        <w:jc w:val="both"/>
        <w:rPr>
          <w:rFonts w:asciiTheme="minorHAnsi" w:hAnsiTheme="minorHAnsi" w:cstheme="minorHAnsi"/>
          <w:b/>
          <w:bCs/>
          <w:sz w:val="22"/>
          <w:szCs w:val="22"/>
        </w:rPr>
      </w:pPr>
      <w:r w:rsidRPr="00455E55">
        <w:rPr>
          <w:rFonts w:asciiTheme="minorHAnsi" w:hAnsiTheme="minorHAnsi" w:cstheme="minorHAnsi"/>
          <w:b/>
          <w:bCs/>
          <w:sz w:val="22"/>
          <w:szCs w:val="22"/>
        </w:rPr>
        <w:lastRenderedPageBreak/>
        <w:t>Oferujemy wykonanie przedmiotu zamówienia objętego postępowaniem:</w:t>
      </w:r>
    </w:p>
    <w:p w14:paraId="1FA2E11B" w14:textId="090B0FC2" w:rsidR="0097741E" w:rsidRPr="00455E55" w:rsidRDefault="0097741E" w:rsidP="0097741E">
      <w:pPr>
        <w:spacing w:before="120"/>
        <w:ind w:left="426"/>
        <w:rPr>
          <w:rFonts w:asciiTheme="minorHAnsi" w:hAnsiTheme="minorHAnsi" w:cstheme="minorHAnsi"/>
          <w:sz w:val="22"/>
          <w:szCs w:val="22"/>
        </w:rPr>
      </w:pPr>
      <w:r w:rsidRPr="00455E55">
        <w:rPr>
          <w:rFonts w:asciiTheme="minorHAnsi" w:hAnsiTheme="minorHAnsi" w:cstheme="minorHAnsi"/>
          <w:sz w:val="22"/>
          <w:szCs w:val="22"/>
        </w:rPr>
        <w:t>za cenę brutto (wr</w:t>
      </w:r>
      <w:r w:rsidR="00697885">
        <w:rPr>
          <w:rFonts w:asciiTheme="minorHAnsi" w:hAnsiTheme="minorHAnsi" w:cstheme="minorHAnsi"/>
          <w:sz w:val="22"/>
          <w:szCs w:val="22"/>
        </w:rPr>
        <w:t>az z podatkiem VAT): ………………………………………………</w:t>
      </w:r>
      <w:r w:rsidRPr="00455E55">
        <w:rPr>
          <w:rFonts w:asciiTheme="minorHAnsi" w:hAnsiTheme="minorHAnsi" w:cstheme="minorHAnsi"/>
          <w:sz w:val="22"/>
          <w:szCs w:val="22"/>
        </w:rPr>
        <w:t xml:space="preserve"> złotych </w:t>
      </w:r>
    </w:p>
    <w:p w14:paraId="46A28341" w14:textId="75CE590E" w:rsidR="0097741E" w:rsidRPr="00455E55" w:rsidRDefault="0097741E" w:rsidP="0097741E">
      <w:pPr>
        <w:spacing w:before="120"/>
        <w:ind w:left="426"/>
        <w:rPr>
          <w:rFonts w:asciiTheme="minorHAnsi" w:hAnsiTheme="minorHAnsi" w:cstheme="minorHAnsi"/>
          <w:sz w:val="22"/>
          <w:szCs w:val="22"/>
        </w:rPr>
      </w:pPr>
      <w:r w:rsidRPr="00455E55">
        <w:rPr>
          <w:rFonts w:asciiTheme="minorHAnsi" w:hAnsiTheme="minorHAnsi" w:cstheme="minorHAnsi"/>
          <w:sz w:val="22"/>
          <w:szCs w:val="22"/>
        </w:rPr>
        <w:t>w tym podatek VAT wedł</w:t>
      </w:r>
      <w:r w:rsidR="00294836">
        <w:rPr>
          <w:rFonts w:asciiTheme="minorHAnsi" w:hAnsiTheme="minorHAnsi" w:cstheme="minorHAnsi"/>
          <w:sz w:val="22"/>
          <w:szCs w:val="22"/>
        </w:rPr>
        <w:t xml:space="preserve">ug stawki ….. % w kwocie  …………………………………. </w:t>
      </w:r>
      <w:r w:rsidRPr="00455E55">
        <w:rPr>
          <w:rFonts w:asciiTheme="minorHAnsi" w:hAnsiTheme="minorHAnsi" w:cstheme="minorHAnsi"/>
          <w:sz w:val="22"/>
          <w:szCs w:val="22"/>
        </w:rPr>
        <w:t xml:space="preserve">złotych  </w:t>
      </w:r>
    </w:p>
    <w:p w14:paraId="6F413C36" w14:textId="77777777" w:rsidR="009A3D95" w:rsidRDefault="0097741E" w:rsidP="000D4530">
      <w:pPr>
        <w:spacing w:before="120"/>
        <w:ind w:left="426"/>
        <w:rPr>
          <w:rFonts w:asciiTheme="minorHAnsi" w:hAnsiTheme="minorHAnsi" w:cstheme="minorHAnsi"/>
          <w:sz w:val="22"/>
          <w:szCs w:val="22"/>
        </w:rPr>
      </w:pPr>
      <w:r w:rsidRPr="00455E55">
        <w:rPr>
          <w:rFonts w:asciiTheme="minorHAnsi" w:hAnsiTheme="minorHAnsi" w:cstheme="minorHAnsi"/>
          <w:sz w:val="22"/>
          <w:szCs w:val="22"/>
        </w:rPr>
        <w:t xml:space="preserve">cena netto: </w:t>
      </w:r>
      <w:r w:rsidR="00294836" w:rsidRPr="00294836">
        <w:rPr>
          <w:rFonts w:asciiTheme="minorHAnsi" w:hAnsiTheme="minorHAnsi" w:cstheme="minorHAnsi"/>
          <w:sz w:val="22"/>
          <w:szCs w:val="22"/>
        </w:rPr>
        <w:t>………………………………………………</w:t>
      </w:r>
      <w:r w:rsidRPr="00455E55">
        <w:rPr>
          <w:rFonts w:asciiTheme="minorHAnsi" w:hAnsiTheme="minorHAnsi" w:cstheme="minorHAnsi"/>
          <w:sz w:val="22"/>
          <w:szCs w:val="22"/>
        </w:rPr>
        <w:t xml:space="preserve"> złotych </w:t>
      </w:r>
    </w:p>
    <w:p w14:paraId="7C8A58AD" w14:textId="0A014F0B" w:rsidR="009A3D95" w:rsidRDefault="009A3D95" w:rsidP="000D4530">
      <w:pPr>
        <w:spacing w:before="120"/>
        <w:ind w:left="426"/>
        <w:rPr>
          <w:rFonts w:asciiTheme="minorHAnsi" w:hAnsiTheme="minorHAnsi" w:cstheme="minorHAnsi"/>
          <w:sz w:val="22"/>
          <w:szCs w:val="22"/>
        </w:rPr>
      </w:pPr>
      <w:r>
        <w:rPr>
          <w:rFonts w:asciiTheme="minorHAnsi" w:hAnsiTheme="minorHAnsi" w:cstheme="minorHAnsi"/>
          <w:sz w:val="22"/>
          <w:szCs w:val="22"/>
        </w:rPr>
        <w:t xml:space="preserve">w tym: </w:t>
      </w:r>
    </w:p>
    <w:p w14:paraId="3AD6092D" w14:textId="6BA42086" w:rsidR="009A3D95" w:rsidRPr="009A3D95" w:rsidRDefault="009A3D95" w:rsidP="009A3D95">
      <w:pPr>
        <w:pStyle w:val="Akapitzlist"/>
        <w:numPr>
          <w:ilvl w:val="0"/>
          <w:numId w:val="25"/>
        </w:numPr>
        <w:spacing w:before="120"/>
        <w:rPr>
          <w:rFonts w:asciiTheme="minorHAnsi" w:hAnsiTheme="minorHAnsi" w:cstheme="minorHAnsi"/>
          <w:sz w:val="22"/>
          <w:szCs w:val="22"/>
        </w:rPr>
      </w:pPr>
      <w:r w:rsidRPr="009A3D95">
        <w:rPr>
          <w:rFonts w:asciiTheme="minorHAnsi" w:hAnsiTheme="minorHAnsi" w:cstheme="minorHAnsi"/>
          <w:b/>
          <w:sz w:val="22"/>
          <w:szCs w:val="22"/>
        </w:rPr>
        <w:t>cena za wykonanie prac projektowych</w:t>
      </w:r>
      <w:r w:rsidRPr="009A3D95">
        <w:rPr>
          <w:rFonts w:asciiTheme="minorHAnsi" w:hAnsiTheme="minorHAnsi" w:cstheme="minorHAnsi"/>
          <w:sz w:val="22"/>
          <w:szCs w:val="22"/>
        </w:rPr>
        <w:t xml:space="preserve"> </w:t>
      </w:r>
    </w:p>
    <w:p w14:paraId="402ACB81" w14:textId="3ACCEE60" w:rsidR="009A3D95" w:rsidRPr="009A3D95" w:rsidRDefault="004D7B73" w:rsidP="009A3D95">
      <w:pPr>
        <w:spacing w:before="120"/>
        <w:ind w:left="426"/>
        <w:rPr>
          <w:rFonts w:asciiTheme="minorHAnsi" w:hAnsiTheme="minorHAnsi" w:cstheme="minorHAnsi"/>
          <w:sz w:val="22"/>
          <w:szCs w:val="22"/>
        </w:rPr>
      </w:pPr>
      <w:r>
        <w:rPr>
          <w:rFonts w:asciiTheme="minorHAnsi" w:hAnsiTheme="minorHAnsi" w:cstheme="minorHAnsi"/>
          <w:sz w:val="22"/>
          <w:szCs w:val="22"/>
        </w:rPr>
        <w:t>cena</w:t>
      </w:r>
      <w:r w:rsidR="009A3D95" w:rsidRPr="009A3D95">
        <w:rPr>
          <w:rFonts w:asciiTheme="minorHAnsi" w:hAnsiTheme="minorHAnsi" w:cstheme="minorHAnsi"/>
          <w:sz w:val="22"/>
          <w:szCs w:val="22"/>
        </w:rPr>
        <w:t xml:space="preserve"> brutto (wraz z podatkiem VAT): ...........</w:t>
      </w:r>
      <w:r>
        <w:rPr>
          <w:rFonts w:asciiTheme="minorHAnsi" w:hAnsiTheme="minorHAnsi" w:cstheme="minorHAnsi"/>
          <w:sz w:val="22"/>
          <w:szCs w:val="22"/>
        </w:rPr>
        <w:t>…………….</w:t>
      </w:r>
      <w:r w:rsidR="009A3D95" w:rsidRPr="009A3D95">
        <w:rPr>
          <w:rFonts w:asciiTheme="minorHAnsi" w:hAnsiTheme="minorHAnsi" w:cstheme="minorHAnsi"/>
          <w:sz w:val="22"/>
          <w:szCs w:val="22"/>
        </w:rPr>
        <w:t xml:space="preserve"> złotych </w:t>
      </w:r>
    </w:p>
    <w:p w14:paraId="44CDEAA1" w14:textId="18544E19" w:rsidR="009A3D95" w:rsidRPr="009A3D95" w:rsidRDefault="009A3D95" w:rsidP="009A3D95">
      <w:pPr>
        <w:spacing w:before="120"/>
        <w:ind w:left="426"/>
        <w:rPr>
          <w:rFonts w:asciiTheme="minorHAnsi" w:hAnsiTheme="minorHAnsi" w:cstheme="minorHAnsi"/>
          <w:sz w:val="22"/>
          <w:szCs w:val="22"/>
        </w:rPr>
      </w:pPr>
      <w:r w:rsidRPr="009A3D95">
        <w:rPr>
          <w:rFonts w:asciiTheme="minorHAnsi" w:hAnsiTheme="minorHAnsi" w:cstheme="minorHAnsi"/>
          <w:sz w:val="22"/>
          <w:szCs w:val="22"/>
        </w:rPr>
        <w:t>w tym podatek VAT wed</w:t>
      </w:r>
      <w:r w:rsidR="004D7B73">
        <w:rPr>
          <w:rFonts w:asciiTheme="minorHAnsi" w:hAnsiTheme="minorHAnsi" w:cstheme="minorHAnsi"/>
          <w:sz w:val="22"/>
          <w:szCs w:val="22"/>
        </w:rPr>
        <w:t>ług stawki ….. % w kwocie  ………</w:t>
      </w:r>
      <w:r w:rsidRPr="009A3D95">
        <w:rPr>
          <w:rFonts w:asciiTheme="minorHAnsi" w:hAnsiTheme="minorHAnsi" w:cstheme="minorHAnsi"/>
          <w:sz w:val="22"/>
          <w:szCs w:val="22"/>
        </w:rPr>
        <w:t>.</w:t>
      </w:r>
      <w:r w:rsidR="004D7B73">
        <w:rPr>
          <w:rFonts w:asciiTheme="minorHAnsi" w:hAnsiTheme="minorHAnsi" w:cstheme="minorHAnsi"/>
          <w:sz w:val="22"/>
          <w:szCs w:val="22"/>
        </w:rPr>
        <w:t xml:space="preserve"> </w:t>
      </w:r>
      <w:r w:rsidRPr="009A3D95">
        <w:rPr>
          <w:rFonts w:asciiTheme="minorHAnsi" w:hAnsiTheme="minorHAnsi" w:cstheme="minorHAnsi"/>
          <w:sz w:val="22"/>
          <w:szCs w:val="22"/>
        </w:rPr>
        <w:t xml:space="preserve">złotych  </w:t>
      </w:r>
    </w:p>
    <w:p w14:paraId="18071DB0" w14:textId="483DB89E" w:rsidR="009A3D95" w:rsidRPr="009A3D95" w:rsidRDefault="009A3D95" w:rsidP="009A3D95">
      <w:pPr>
        <w:spacing w:before="120"/>
        <w:ind w:left="426"/>
        <w:rPr>
          <w:rFonts w:asciiTheme="minorHAnsi" w:hAnsiTheme="minorHAnsi" w:cstheme="minorHAnsi"/>
          <w:sz w:val="22"/>
          <w:szCs w:val="22"/>
        </w:rPr>
      </w:pPr>
      <w:r w:rsidRPr="009A3D95">
        <w:rPr>
          <w:rFonts w:asciiTheme="minorHAnsi" w:hAnsiTheme="minorHAnsi" w:cstheme="minorHAnsi"/>
          <w:sz w:val="22"/>
          <w:szCs w:val="22"/>
        </w:rPr>
        <w:t xml:space="preserve">cena netto: ........................ złotych </w:t>
      </w:r>
    </w:p>
    <w:p w14:paraId="640AA7CD" w14:textId="716430C7" w:rsidR="009A3D95" w:rsidRPr="009A3D95" w:rsidRDefault="009A3D95" w:rsidP="009A3D95">
      <w:pPr>
        <w:pStyle w:val="Akapitzlist"/>
        <w:numPr>
          <w:ilvl w:val="0"/>
          <w:numId w:val="25"/>
        </w:numPr>
        <w:spacing w:before="120"/>
        <w:rPr>
          <w:rFonts w:asciiTheme="minorHAnsi" w:hAnsiTheme="minorHAnsi" w:cstheme="minorHAnsi"/>
          <w:b/>
          <w:bCs/>
          <w:sz w:val="22"/>
          <w:szCs w:val="22"/>
        </w:rPr>
      </w:pPr>
      <w:r w:rsidRPr="009A3D95">
        <w:rPr>
          <w:rFonts w:asciiTheme="minorHAnsi" w:hAnsiTheme="minorHAnsi" w:cstheme="minorHAnsi"/>
          <w:b/>
          <w:bCs/>
          <w:sz w:val="22"/>
          <w:szCs w:val="22"/>
        </w:rPr>
        <w:t xml:space="preserve">cena za pełnienie nadzoru autorskiego </w:t>
      </w:r>
      <w:r w:rsidR="00B233F2">
        <w:rPr>
          <w:rFonts w:asciiTheme="minorHAnsi" w:hAnsiTheme="minorHAnsi" w:cstheme="minorHAnsi"/>
          <w:b/>
          <w:bCs/>
          <w:sz w:val="22"/>
          <w:szCs w:val="22"/>
        </w:rPr>
        <w:t>obejmująca 5 pobytów w trakcie realizacji robót</w:t>
      </w:r>
    </w:p>
    <w:p w14:paraId="07D44C87" w14:textId="1905C4B4" w:rsidR="009A3D95" w:rsidRPr="009A3D95" w:rsidRDefault="004D7B73" w:rsidP="009A3D95">
      <w:pPr>
        <w:spacing w:before="120"/>
        <w:ind w:left="426"/>
        <w:rPr>
          <w:rFonts w:asciiTheme="minorHAnsi" w:hAnsiTheme="minorHAnsi" w:cstheme="minorHAnsi"/>
          <w:sz w:val="22"/>
          <w:szCs w:val="22"/>
        </w:rPr>
      </w:pPr>
      <w:r>
        <w:rPr>
          <w:rFonts w:asciiTheme="minorHAnsi" w:hAnsiTheme="minorHAnsi" w:cstheme="minorHAnsi"/>
          <w:sz w:val="22"/>
          <w:szCs w:val="22"/>
        </w:rPr>
        <w:t>cena</w:t>
      </w:r>
      <w:r w:rsidR="009A3D95" w:rsidRPr="009A3D95">
        <w:rPr>
          <w:rFonts w:asciiTheme="minorHAnsi" w:hAnsiTheme="minorHAnsi" w:cstheme="minorHAnsi"/>
          <w:sz w:val="22"/>
          <w:szCs w:val="22"/>
        </w:rPr>
        <w:t xml:space="preserve"> brutto (wraz z podatkiem VAT): ...........</w:t>
      </w:r>
      <w:r>
        <w:rPr>
          <w:rFonts w:asciiTheme="minorHAnsi" w:hAnsiTheme="minorHAnsi" w:cstheme="minorHAnsi"/>
          <w:sz w:val="22"/>
          <w:szCs w:val="22"/>
        </w:rPr>
        <w:t>…………….</w:t>
      </w:r>
      <w:r w:rsidR="009A3D95" w:rsidRPr="009A3D95">
        <w:rPr>
          <w:rFonts w:asciiTheme="minorHAnsi" w:hAnsiTheme="minorHAnsi" w:cstheme="minorHAnsi"/>
          <w:sz w:val="22"/>
          <w:szCs w:val="22"/>
        </w:rPr>
        <w:t xml:space="preserve"> złotych </w:t>
      </w:r>
    </w:p>
    <w:p w14:paraId="76887D7A" w14:textId="7544DCA3" w:rsidR="009A3D95" w:rsidRPr="009A3D95" w:rsidRDefault="009A3D95" w:rsidP="009A3D95">
      <w:pPr>
        <w:spacing w:before="120"/>
        <w:ind w:left="426"/>
        <w:rPr>
          <w:rFonts w:asciiTheme="minorHAnsi" w:hAnsiTheme="minorHAnsi" w:cstheme="minorHAnsi"/>
          <w:sz w:val="22"/>
          <w:szCs w:val="22"/>
        </w:rPr>
      </w:pPr>
      <w:r w:rsidRPr="009A3D95">
        <w:rPr>
          <w:rFonts w:asciiTheme="minorHAnsi" w:hAnsiTheme="minorHAnsi" w:cstheme="minorHAnsi"/>
          <w:sz w:val="22"/>
          <w:szCs w:val="22"/>
        </w:rPr>
        <w:t>w tym podatek VAT wedł</w:t>
      </w:r>
      <w:r w:rsidR="004D7B73">
        <w:rPr>
          <w:rFonts w:asciiTheme="minorHAnsi" w:hAnsiTheme="minorHAnsi" w:cstheme="minorHAnsi"/>
          <w:sz w:val="22"/>
          <w:szCs w:val="22"/>
        </w:rPr>
        <w:t xml:space="preserve">ug stawki ….. % w kwocie  ………  </w:t>
      </w:r>
      <w:r w:rsidRPr="009A3D95">
        <w:rPr>
          <w:rFonts w:asciiTheme="minorHAnsi" w:hAnsiTheme="minorHAnsi" w:cstheme="minorHAnsi"/>
          <w:sz w:val="22"/>
          <w:szCs w:val="22"/>
        </w:rPr>
        <w:t xml:space="preserve">złotych  </w:t>
      </w:r>
    </w:p>
    <w:p w14:paraId="56267641" w14:textId="104F7301" w:rsidR="001B5970" w:rsidRDefault="009A3D95" w:rsidP="004D7B73">
      <w:pPr>
        <w:spacing w:before="120"/>
        <w:ind w:left="426"/>
        <w:rPr>
          <w:rFonts w:asciiTheme="minorHAnsi" w:hAnsiTheme="minorHAnsi" w:cstheme="minorHAnsi"/>
          <w:sz w:val="22"/>
          <w:szCs w:val="22"/>
        </w:rPr>
      </w:pPr>
      <w:r w:rsidRPr="009A3D95">
        <w:rPr>
          <w:rFonts w:asciiTheme="minorHAnsi" w:hAnsiTheme="minorHAnsi" w:cstheme="minorHAnsi"/>
          <w:sz w:val="22"/>
          <w:szCs w:val="22"/>
        </w:rPr>
        <w:t xml:space="preserve">cena netto: ........................ złotych </w:t>
      </w:r>
    </w:p>
    <w:p w14:paraId="02E0F565" w14:textId="66114D2D" w:rsidR="00B233F2" w:rsidRDefault="00B233F2" w:rsidP="004D7B73">
      <w:pPr>
        <w:spacing w:before="120"/>
        <w:ind w:left="426"/>
        <w:rPr>
          <w:rFonts w:asciiTheme="minorHAnsi" w:hAnsiTheme="minorHAnsi" w:cstheme="minorHAnsi"/>
          <w:sz w:val="22"/>
          <w:szCs w:val="22"/>
        </w:rPr>
      </w:pPr>
      <w:r>
        <w:rPr>
          <w:rFonts w:asciiTheme="minorHAnsi" w:hAnsiTheme="minorHAnsi" w:cstheme="minorHAnsi"/>
          <w:sz w:val="22"/>
          <w:szCs w:val="22"/>
        </w:rPr>
        <w:t>w tym cena za 1 pobyt netto ………………………………… zł</w:t>
      </w:r>
    </w:p>
    <w:p w14:paraId="66B7B6A4" w14:textId="60FE6F1B" w:rsidR="0097741E" w:rsidRPr="009909FD" w:rsidRDefault="0097741E" w:rsidP="009909FD">
      <w:pPr>
        <w:pStyle w:val="Tekstprzypisudolnego"/>
        <w:spacing w:before="120"/>
        <w:ind w:left="426"/>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powyższa cena zawiera wszystkie koszty związane z realizacją przedmiotu umowy, jakie ponosi </w:t>
      </w:r>
      <w:r w:rsidRPr="00455E55">
        <w:rPr>
          <w:rFonts w:asciiTheme="minorHAnsi" w:hAnsiTheme="minorHAnsi" w:cstheme="minorHAnsi"/>
          <w:b/>
          <w:sz w:val="22"/>
          <w:szCs w:val="22"/>
        </w:rPr>
        <w:t xml:space="preserve">Zamawiający </w:t>
      </w:r>
      <w:r w:rsidRPr="00455E55">
        <w:rPr>
          <w:rFonts w:asciiTheme="minorHAnsi" w:hAnsiTheme="minorHAnsi" w:cstheme="minorHAnsi"/>
          <w:sz w:val="22"/>
          <w:szCs w:val="22"/>
        </w:rPr>
        <w:t>w przypadku wyboru niniejszej oferty.</w:t>
      </w:r>
    </w:p>
    <w:p w14:paraId="5D3F2466" w14:textId="1C4E1F66" w:rsidR="00F02268" w:rsidRPr="00600494" w:rsidRDefault="00167651" w:rsidP="00600494">
      <w:pPr>
        <w:pStyle w:val="Akapitzlist"/>
        <w:numPr>
          <w:ilvl w:val="0"/>
          <w:numId w:val="22"/>
        </w:numPr>
        <w:spacing w:before="120" w:after="240"/>
        <w:ind w:left="426" w:hanging="426"/>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uważam (-y) się za związanych niniejszą ofertą na czas wskazany </w:t>
      </w:r>
      <w:r w:rsidRPr="00600494">
        <w:rPr>
          <w:rFonts w:asciiTheme="minorHAnsi" w:hAnsiTheme="minorHAnsi" w:cstheme="minorHAnsi"/>
          <w:sz w:val="22"/>
          <w:szCs w:val="22"/>
        </w:rPr>
        <w:t>w Specyfikacji Warunków Zamówienia</w:t>
      </w:r>
      <w:r w:rsidRPr="00455E55">
        <w:rPr>
          <w:rFonts w:asciiTheme="minorHAnsi" w:hAnsiTheme="minorHAnsi" w:cstheme="minorHAnsi"/>
          <w:sz w:val="22"/>
          <w:szCs w:val="22"/>
        </w:rPr>
        <w:t>, tj</w:t>
      </w:r>
      <w:r w:rsidRPr="00455E55">
        <w:rPr>
          <w:rFonts w:asciiTheme="minorHAnsi" w:hAnsiTheme="minorHAnsi" w:cstheme="minorHAnsi"/>
          <w:b/>
          <w:sz w:val="22"/>
          <w:szCs w:val="22"/>
        </w:rPr>
        <w:t xml:space="preserve">. </w:t>
      </w:r>
      <w:r w:rsidR="00247B5B" w:rsidRPr="00455E55">
        <w:rPr>
          <w:rFonts w:asciiTheme="minorHAnsi" w:hAnsiTheme="minorHAnsi" w:cstheme="minorHAnsi"/>
          <w:b/>
          <w:sz w:val="22"/>
          <w:szCs w:val="22"/>
        </w:rPr>
        <w:t>3</w:t>
      </w:r>
      <w:r w:rsidRPr="00455E55">
        <w:rPr>
          <w:rFonts w:asciiTheme="minorHAnsi" w:hAnsiTheme="minorHAnsi" w:cstheme="minorHAnsi"/>
          <w:b/>
          <w:sz w:val="22"/>
          <w:szCs w:val="22"/>
        </w:rPr>
        <w:t>0 dni</w:t>
      </w:r>
      <w:r w:rsidRPr="00455E55">
        <w:rPr>
          <w:rFonts w:asciiTheme="minorHAnsi" w:hAnsiTheme="minorHAnsi" w:cstheme="minorHAnsi"/>
          <w:sz w:val="22"/>
          <w:szCs w:val="22"/>
        </w:rPr>
        <w:t xml:space="preserve"> od upływu terminu składania ofert.</w:t>
      </w:r>
      <w:bookmarkStart w:id="2" w:name="_Hlk63264363"/>
    </w:p>
    <w:p w14:paraId="5A645803" w14:textId="77777777" w:rsidR="00F02268" w:rsidRPr="00455E55" w:rsidRDefault="00F02268" w:rsidP="00054178">
      <w:pPr>
        <w:pStyle w:val="Akapitzlist"/>
        <w:numPr>
          <w:ilvl w:val="0"/>
          <w:numId w:val="22"/>
        </w:numPr>
        <w:ind w:left="426"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Oświadczamy (-y), że wybór oferty: </w:t>
      </w:r>
    </w:p>
    <w:p w14:paraId="569147B3" w14:textId="36D9BCE7" w:rsidR="00F02268" w:rsidRPr="00455E55" w:rsidRDefault="00200585" w:rsidP="002D570E">
      <w:pPr>
        <w:pStyle w:val="Akapitzlist"/>
        <w:spacing w:before="120"/>
        <w:ind w:left="850" w:hanging="425"/>
        <w:jc w:val="both"/>
        <w:rPr>
          <w:rFonts w:asciiTheme="minorHAnsi" w:hAnsiTheme="minorHAnsi" w:cstheme="minorHAnsi"/>
          <w:b/>
          <w:sz w:val="22"/>
          <w:szCs w:val="22"/>
        </w:rPr>
      </w:pPr>
      <w:r w:rsidRPr="00200585">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nie będzie</w:t>
      </w:r>
      <w:r w:rsidR="00F02268" w:rsidRPr="00455E55">
        <w:rPr>
          <w:rFonts w:asciiTheme="minorHAnsi" w:hAnsiTheme="minorHAnsi" w:cstheme="minorHAnsi"/>
          <w:sz w:val="22"/>
          <w:szCs w:val="22"/>
        </w:rPr>
        <w:t xml:space="preserve"> </w:t>
      </w:r>
      <w:r w:rsidR="002D570E" w:rsidRPr="00455E55">
        <w:rPr>
          <w:rFonts w:asciiTheme="minorHAnsi" w:hAnsiTheme="minorHAnsi" w:cstheme="minorHAnsi"/>
          <w:b/>
          <w:sz w:val="22"/>
          <w:szCs w:val="22"/>
        </w:rPr>
        <w:t xml:space="preserve">prowadzić </w:t>
      </w:r>
      <w:r w:rsidR="00F02268" w:rsidRPr="00455E55">
        <w:rPr>
          <w:rFonts w:asciiTheme="minorHAnsi" w:hAnsiTheme="minorHAnsi" w:cstheme="minorHAnsi"/>
          <w:b/>
          <w:sz w:val="22"/>
          <w:szCs w:val="22"/>
        </w:rPr>
        <w:t>do powstania u Zamawiającego obowiązku podatkowego*</w:t>
      </w:r>
    </w:p>
    <w:p w14:paraId="1E788B5A" w14:textId="029DC8E3" w:rsidR="00F02268" w:rsidRPr="00455E55" w:rsidRDefault="00200585" w:rsidP="002D570E">
      <w:pPr>
        <w:pStyle w:val="Akapitzlist"/>
        <w:spacing w:before="120"/>
        <w:ind w:left="850" w:hanging="425"/>
        <w:jc w:val="both"/>
        <w:rPr>
          <w:rFonts w:asciiTheme="minorHAnsi" w:hAnsiTheme="minorHAnsi" w:cstheme="minorHAnsi"/>
          <w:b/>
          <w:sz w:val="22"/>
          <w:szCs w:val="22"/>
        </w:rPr>
      </w:pPr>
      <w:r w:rsidRPr="00200585">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będzie</w:t>
      </w:r>
      <w:r w:rsidR="00F02268" w:rsidRPr="00455E55">
        <w:rPr>
          <w:rFonts w:asciiTheme="minorHAnsi" w:hAnsiTheme="minorHAnsi" w:cstheme="minorHAnsi"/>
          <w:sz w:val="22"/>
          <w:szCs w:val="22"/>
        </w:rPr>
        <w:t xml:space="preserve"> </w:t>
      </w:r>
      <w:r w:rsidR="00F02268" w:rsidRPr="00455E55">
        <w:rPr>
          <w:rFonts w:asciiTheme="minorHAnsi" w:hAnsiTheme="minorHAnsi" w:cstheme="minorHAnsi"/>
          <w:b/>
          <w:sz w:val="22"/>
          <w:szCs w:val="22"/>
        </w:rPr>
        <w:t>prowadzić do powstania u Zamawiającego obowiązku podatkowego</w:t>
      </w:r>
      <w:r w:rsidR="00054178">
        <w:rPr>
          <w:rFonts w:asciiTheme="minorHAnsi" w:hAnsiTheme="minorHAnsi" w:cstheme="minorHAnsi"/>
          <w:b/>
          <w:sz w:val="22"/>
          <w:szCs w:val="22"/>
        </w:rPr>
        <w:t>*</w:t>
      </w:r>
    </w:p>
    <w:p w14:paraId="1186AFB3" w14:textId="26E7EF28" w:rsidR="00F02268" w:rsidRPr="00455E55" w:rsidRDefault="00F02268" w:rsidP="00F02268">
      <w:pPr>
        <w:pStyle w:val="Akapitzlist"/>
        <w:spacing w:before="120"/>
        <w:ind w:left="425" w:right="23"/>
        <w:jc w:val="both"/>
        <w:rPr>
          <w:rFonts w:asciiTheme="minorHAnsi" w:hAnsiTheme="minorHAnsi" w:cstheme="minorHAnsi"/>
          <w:sz w:val="22"/>
          <w:szCs w:val="22"/>
        </w:rPr>
      </w:pPr>
      <w:r w:rsidRPr="00455E55">
        <w:rPr>
          <w:rFonts w:asciiTheme="minorHAnsi" w:hAnsiTheme="minorHAnsi" w:cstheme="minorHAnsi"/>
          <w:sz w:val="22"/>
          <w:szCs w:val="22"/>
        </w:rPr>
        <w:t xml:space="preserve">i w tym zakresie wskazujemy nazwę (rodzaj) towaru lub usługi, których dostawa lub świadczenie będzie prowadzić do jego powstania, oraz wskazujemy jego wartość bez kwoty podatku: </w:t>
      </w:r>
      <w:r w:rsidR="00054178">
        <w:rPr>
          <w:rFonts w:asciiTheme="minorHAnsi" w:hAnsiTheme="minorHAnsi" w:cstheme="minorHAnsi"/>
          <w:sz w:val="22"/>
          <w:szCs w:val="22"/>
        </w:rPr>
        <w:t>……………………………………………………………………………………………………………………………………………………</w:t>
      </w:r>
    </w:p>
    <w:p w14:paraId="6085EDF7" w14:textId="712F3B9D" w:rsidR="00B60B35" w:rsidRPr="00455E55" w:rsidRDefault="00054178" w:rsidP="00F02268">
      <w:pPr>
        <w:pStyle w:val="Akapitzlist"/>
        <w:spacing w:line="360" w:lineRule="auto"/>
        <w:ind w:left="425" w:right="23"/>
        <w:jc w:val="both"/>
        <w:rPr>
          <w:rFonts w:asciiTheme="minorHAnsi" w:hAnsiTheme="minorHAnsi" w:cstheme="minorHAnsi"/>
          <w:sz w:val="22"/>
          <w:szCs w:val="22"/>
        </w:rPr>
      </w:pPr>
      <w:r w:rsidRPr="00054178">
        <w:rPr>
          <w:rFonts w:asciiTheme="minorHAnsi" w:hAnsiTheme="minorHAnsi" w:cstheme="minorHAnsi"/>
          <w:sz w:val="22"/>
          <w:szCs w:val="22"/>
        </w:rPr>
        <w:t>……………………………………………………………………………………………………………………………………………………</w:t>
      </w:r>
    </w:p>
    <w:p w14:paraId="6F0338E0" w14:textId="77777777" w:rsidR="00F02268" w:rsidRPr="00455E55" w:rsidRDefault="00F02268" w:rsidP="00F02268">
      <w:pPr>
        <w:pStyle w:val="Akapitzlist"/>
        <w:numPr>
          <w:ilvl w:val="0"/>
          <w:numId w:val="22"/>
        </w:numPr>
        <w:spacing w:line="360" w:lineRule="auto"/>
        <w:ind w:left="426" w:right="23"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w:t>
      </w:r>
    </w:p>
    <w:p w14:paraId="69A9E933" w14:textId="6AA76D61"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jestem mikroprzedsiębiorcą*</w:t>
      </w:r>
    </w:p>
    <w:p w14:paraId="3664453C" w14:textId="359F2BED"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 xml:space="preserve">jestem małym przedsiębiorcą* </w:t>
      </w:r>
    </w:p>
    <w:p w14:paraId="3FC0E45E" w14:textId="04A0B731"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jestem średnim przedsiębiorcą *</w:t>
      </w:r>
    </w:p>
    <w:p w14:paraId="6605AE42" w14:textId="078F93A2" w:rsidR="00F02268" w:rsidRPr="00455E55" w:rsidRDefault="008F5702" w:rsidP="008F5702">
      <w:pPr>
        <w:pStyle w:val="Akapitzlist"/>
        <w:spacing w:line="360" w:lineRule="auto"/>
        <w:ind w:left="851" w:right="23" w:hanging="425"/>
        <w:jc w:val="both"/>
        <w:rPr>
          <w:rFonts w:asciiTheme="minorHAnsi" w:hAnsiTheme="minorHAnsi" w:cstheme="minorHAnsi"/>
          <w:b/>
          <w:sz w:val="22"/>
          <w:szCs w:val="22"/>
        </w:rPr>
      </w:pPr>
      <w:r w:rsidRPr="00816CBD">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sidR="00F02268" w:rsidRPr="00455E55">
        <w:rPr>
          <w:rFonts w:asciiTheme="minorHAnsi" w:hAnsiTheme="minorHAnsi" w:cstheme="minorHAnsi"/>
          <w:b/>
          <w:sz w:val="22"/>
          <w:szCs w:val="22"/>
        </w:rPr>
        <w:t>nie jestem mikroprzedsiębiorcą, małym lub średnim przedsiębiorcą*</w:t>
      </w:r>
    </w:p>
    <w:p w14:paraId="7E7BDCBD" w14:textId="5742D45C" w:rsidR="0015114F" w:rsidRPr="00455E55" w:rsidRDefault="00F02268" w:rsidP="00331F67">
      <w:pPr>
        <w:pStyle w:val="Akapitzlist"/>
        <w:spacing w:after="240"/>
        <w:ind w:left="425" w:right="23"/>
        <w:jc w:val="both"/>
        <w:rPr>
          <w:rFonts w:asciiTheme="minorHAnsi" w:hAnsiTheme="minorHAnsi" w:cstheme="minorHAnsi"/>
          <w:sz w:val="22"/>
          <w:szCs w:val="22"/>
        </w:rPr>
      </w:pPr>
      <w:r w:rsidRPr="00455E55">
        <w:rPr>
          <w:rFonts w:asciiTheme="minorHAnsi" w:hAnsiTheme="minorHAnsi" w:cstheme="minorHAnsi"/>
          <w:sz w:val="22"/>
          <w:szCs w:val="22"/>
        </w:rPr>
        <w:t>w rozu</w:t>
      </w:r>
      <w:r w:rsidR="00634463">
        <w:rPr>
          <w:rFonts w:asciiTheme="minorHAnsi" w:hAnsiTheme="minorHAnsi" w:cstheme="minorHAnsi"/>
          <w:sz w:val="22"/>
          <w:szCs w:val="22"/>
        </w:rPr>
        <w:t xml:space="preserve">mieniu przepisów ustawy z dnia </w:t>
      </w:r>
      <w:r w:rsidRPr="00455E55">
        <w:rPr>
          <w:rFonts w:asciiTheme="minorHAnsi" w:hAnsiTheme="minorHAnsi" w:cstheme="minorHAnsi"/>
          <w:sz w:val="22"/>
          <w:szCs w:val="22"/>
        </w:rPr>
        <w:t>2 lipca 2004 r</w:t>
      </w:r>
      <w:r w:rsidRPr="00A81C12">
        <w:rPr>
          <w:rFonts w:asciiTheme="minorHAnsi" w:hAnsiTheme="minorHAnsi" w:cstheme="minorHAnsi"/>
          <w:sz w:val="22"/>
          <w:szCs w:val="22"/>
        </w:rPr>
        <w:t>. o swobodzie działalności gospodarczej.</w:t>
      </w:r>
    </w:p>
    <w:p w14:paraId="70D03951" w14:textId="77777777" w:rsidR="00F02268" w:rsidRPr="00455E55" w:rsidRDefault="00F02268" w:rsidP="005F2EFA">
      <w:pPr>
        <w:pStyle w:val="Akapitzlist"/>
        <w:numPr>
          <w:ilvl w:val="0"/>
          <w:numId w:val="22"/>
        </w:numPr>
        <w:ind w:left="426" w:right="23" w:hanging="426"/>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 (-y), że: </w:t>
      </w:r>
    </w:p>
    <w:p w14:paraId="7F33BF99" w14:textId="02DDC5D9" w:rsidR="00F02268" w:rsidRPr="00331F67" w:rsidRDefault="00BE05C8" w:rsidP="00BE05C8">
      <w:pPr>
        <w:pStyle w:val="Akapitzlist"/>
        <w:spacing w:before="120"/>
        <w:ind w:left="709" w:hanging="283"/>
        <w:jc w:val="both"/>
        <w:rPr>
          <w:rFonts w:asciiTheme="minorHAnsi" w:hAnsiTheme="minorHAnsi" w:cstheme="minorHAnsi"/>
          <w:sz w:val="22"/>
          <w:szCs w:val="22"/>
        </w:rPr>
      </w:pPr>
      <w:r w:rsidRPr="00E54567">
        <w:rPr>
          <w:rFonts w:asciiTheme="minorHAnsi" w:hAnsiTheme="minorHAnsi" w:cstheme="minorHAnsi"/>
          <w:bCs/>
          <w:sz w:val="22"/>
          <w:szCs w:val="22"/>
        </w:rPr>
        <w:sym w:font="Symbol" w:char="F080"/>
      </w:r>
      <w:r>
        <w:rPr>
          <w:rFonts w:asciiTheme="minorHAnsi" w:hAnsiTheme="minorHAnsi" w:cstheme="minorHAnsi"/>
          <w:b/>
          <w:bCs/>
          <w:sz w:val="22"/>
          <w:szCs w:val="22"/>
        </w:rPr>
        <w:t xml:space="preserve"> </w:t>
      </w:r>
      <w:r>
        <w:rPr>
          <w:rFonts w:asciiTheme="minorHAnsi" w:hAnsiTheme="minorHAnsi" w:cstheme="minorHAnsi"/>
          <w:b/>
          <w:bCs/>
          <w:sz w:val="22"/>
          <w:szCs w:val="22"/>
        </w:rPr>
        <w:tab/>
      </w:r>
      <w:r w:rsidR="00F02268" w:rsidRPr="00331F67">
        <w:rPr>
          <w:rFonts w:asciiTheme="minorHAnsi" w:hAnsiTheme="minorHAnsi" w:cstheme="minorHAnsi"/>
          <w:b/>
          <w:sz w:val="22"/>
          <w:szCs w:val="22"/>
        </w:rPr>
        <w:t xml:space="preserve">Nie </w:t>
      </w:r>
      <w:r w:rsidR="00F02268" w:rsidRPr="00331F67">
        <w:rPr>
          <w:rFonts w:asciiTheme="minorHAnsi" w:eastAsia="TimesNewRomanPSMT" w:hAnsiTheme="minorHAnsi" w:cstheme="minorHAnsi"/>
          <w:b/>
          <w:bCs/>
          <w:sz w:val="22"/>
          <w:szCs w:val="22"/>
        </w:rPr>
        <w:t>p</w:t>
      </w:r>
      <w:r w:rsidR="00F02268" w:rsidRPr="00331F67">
        <w:rPr>
          <w:rFonts w:asciiTheme="minorHAnsi" w:eastAsia="Helvetica-Bold" w:hAnsiTheme="minorHAnsi" w:cstheme="minorHAnsi"/>
          <w:b/>
          <w:bCs/>
          <w:iCs/>
          <w:sz w:val="22"/>
          <w:szCs w:val="22"/>
        </w:rPr>
        <w:t>owołujemy</w:t>
      </w:r>
      <w:r w:rsidR="00F02268" w:rsidRPr="00331F67">
        <w:rPr>
          <w:rFonts w:asciiTheme="minorHAnsi" w:eastAsia="Helvetica-Bold" w:hAnsiTheme="minorHAnsi" w:cstheme="minorHAnsi"/>
          <w:iCs/>
          <w:sz w:val="22"/>
          <w:szCs w:val="22"/>
        </w:rPr>
        <w:t xml:space="preserve"> </w:t>
      </w:r>
      <w:r w:rsidR="00F02268" w:rsidRPr="00331F67">
        <w:rPr>
          <w:rFonts w:asciiTheme="minorHAnsi" w:eastAsia="Helvetica-Bold" w:hAnsiTheme="minorHAnsi" w:cstheme="minorHAnsi"/>
          <w:b/>
          <w:bCs/>
          <w:iCs/>
          <w:sz w:val="22"/>
          <w:szCs w:val="22"/>
        </w:rPr>
        <w:t>się*</w:t>
      </w:r>
      <w:r w:rsidR="00F02268" w:rsidRPr="00331F67">
        <w:rPr>
          <w:rFonts w:asciiTheme="minorHAnsi" w:eastAsia="Helvetica-Bold" w:hAnsiTheme="minorHAnsi" w:cstheme="minorHAnsi"/>
          <w:iCs/>
          <w:sz w:val="22"/>
          <w:szCs w:val="22"/>
        </w:rPr>
        <w:t xml:space="preserve"> na zasoby podmiotów na zasadach określonych w art. 118 </w:t>
      </w:r>
      <w:r w:rsidR="00F02268" w:rsidRPr="00331F67">
        <w:rPr>
          <w:rFonts w:asciiTheme="minorHAnsi" w:hAnsiTheme="minorHAnsi" w:cstheme="minorHAnsi"/>
          <w:sz w:val="22"/>
          <w:szCs w:val="22"/>
        </w:rPr>
        <w:t>Prawa zamówień publicznych</w:t>
      </w:r>
      <w:r w:rsidR="00F02268" w:rsidRPr="00331F67">
        <w:rPr>
          <w:rFonts w:asciiTheme="minorHAnsi" w:eastAsia="Helvetica-Bold" w:hAnsiTheme="minorHAnsi" w:cstheme="minorHAnsi"/>
          <w:iCs/>
          <w:sz w:val="22"/>
          <w:szCs w:val="22"/>
        </w:rPr>
        <w:t>, w celu wykazania spełniania warunków udziału w postępowaniu</w:t>
      </w:r>
      <w:r w:rsidR="00F02268" w:rsidRPr="00331F67">
        <w:rPr>
          <w:rFonts w:asciiTheme="minorHAnsi" w:hAnsiTheme="minorHAnsi" w:cstheme="minorHAnsi"/>
          <w:sz w:val="22"/>
          <w:szCs w:val="22"/>
        </w:rPr>
        <w:t>.</w:t>
      </w:r>
    </w:p>
    <w:p w14:paraId="71CFA87C" w14:textId="4F43144C" w:rsidR="001B5970" w:rsidRPr="00B50F38" w:rsidRDefault="006F61A0" w:rsidP="00B50F38">
      <w:pPr>
        <w:spacing w:before="120"/>
        <w:ind w:left="709" w:hanging="283"/>
        <w:jc w:val="both"/>
        <w:rPr>
          <w:rFonts w:asciiTheme="minorHAnsi" w:hAnsiTheme="minorHAnsi" w:cstheme="minorHAnsi"/>
          <w:sz w:val="22"/>
          <w:szCs w:val="22"/>
        </w:rPr>
      </w:pPr>
      <w:r w:rsidRPr="004E4CC6">
        <w:rPr>
          <w:rFonts w:asciiTheme="minorHAnsi" w:eastAsia="Helvetica-Bold" w:hAnsiTheme="minorHAnsi" w:cstheme="minorHAnsi"/>
          <w:bCs/>
          <w:iCs/>
          <w:sz w:val="22"/>
          <w:szCs w:val="22"/>
        </w:rPr>
        <w:sym w:font="Symbol" w:char="F080"/>
      </w:r>
      <w:r>
        <w:rPr>
          <w:rFonts w:asciiTheme="minorHAnsi" w:eastAsia="Helvetica-Bold" w:hAnsiTheme="minorHAnsi" w:cstheme="minorHAnsi"/>
          <w:b/>
          <w:bCs/>
          <w:iCs/>
          <w:sz w:val="22"/>
          <w:szCs w:val="22"/>
        </w:rPr>
        <w:tab/>
      </w:r>
      <w:r w:rsidR="00F02268" w:rsidRPr="00E54567">
        <w:rPr>
          <w:rFonts w:asciiTheme="minorHAnsi" w:eastAsia="Helvetica-Bold" w:hAnsiTheme="minorHAnsi" w:cstheme="minorHAnsi"/>
          <w:b/>
          <w:bCs/>
          <w:iCs/>
          <w:sz w:val="22"/>
          <w:szCs w:val="22"/>
        </w:rPr>
        <w:t>Powołujemy się*</w:t>
      </w:r>
      <w:r w:rsidR="00F02268" w:rsidRPr="00E54567">
        <w:rPr>
          <w:rFonts w:asciiTheme="minorHAnsi" w:eastAsia="Helvetica-Bold" w:hAnsiTheme="minorHAnsi" w:cstheme="minorHAnsi"/>
          <w:iCs/>
          <w:sz w:val="22"/>
          <w:szCs w:val="22"/>
        </w:rPr>
        <w:t xml:space="preserve"> na zasoby niżej wymienionych podmiotów na zasadach określonych w</w:t>
      </w:r>
      <w:r w:rsidR="001A1EF8">
        <w:rPr>
          <w:rFonts w:asciiTheme="minorHAnsi" w:eastAsia="Helvetica-Bold" w:hAnsiTheme="minorHAnsi" w:cstheme="minorHAnsi"/>
          <w:iCs/>
          <w:sz w:val="22"/>
          <w:szCs w:val="22"/>
        </w:rPr>
        <w:t xml:space="preserve"> </w:t>
      </w:r>
      <w:r w:rsidR="00F02268" w:rsidRPr="00E54567">
        <w:rPr>
          <w:rFonts w:asciiTheme="minorHAnsi" w:eastAsia="Helvetica-Bold" w:hAnsiTheme="minorHAnsi" w:cstheme="minorHAnsi"/>
          <w:iCs/>
          <w:sz w:val="22"/>
          <w:szCs w:val="22"/>
        </w:rPr>
        <w:t xml:space="preserve">art. 118 </w:t>
      </w:r>
      <w:r w:rsidR="00F02268" w:rsidRPr="00E54567">
        <w:rPr>
          <w:rFonts w:asciiTheme="minorHAnsi" w:hAnsiTheme="minorHAnsi" w:cstheme="minorHAnsi"/>
          <w:sz w:val="22"/>
          <w:szCs w:val="22"/>
        </w:rPr>
        <w:t>Prawa zamówień publicznych</w:t>
      </w:r>
      <w:r w:rsidR="00F02268" w:rsidRPr="00E54567">
        <w:rPr>
          <w:rFonts w:asciiTheme="minorHAnsi" w:eastAsia="Helvetica-Bold" w:hAnsiTheme="minorHAnsi" w:cstheme="minorHAnsi"/>
          <w:iCs/>
          <w:sz w:val="22"/>
          <w:szCs w:val="22"/>
        </w:rPr>
        <w:t xml:space="preserve">, w celu wykazania spełniania warunków udziału w postępowaniu </w:t>
      </w:r>
      <w:r w:rsidR="00F02268" w:rsidRPr="00E54567">
        <w:rPr>
          <w:rFonts w:asciiTheme="minorHAnsi" w:hAnsiTheme="minorHAnsi" w:cstheme="minorHAnsi"/>
          <w:sz w:val="22"/>
          <w:szCs w:val="22"/>
        </w:rPr>
        <w:t>w zakresie:</w:t>
      </w:r>
    </w:p>
    <w:p w14:paraId="4CCBB6DB" w14:textId="126AD073" w:rsidR="00F02268" w:rsidRPr="00455E55" w:rsidRDefault="00B50F38" w:rsidP="00B50F38">
      <w:pPr>
        <w:pStyle w:val="Akapitzlist"/>
        <w:spacing w:before="120"/>
        <w:ind w:left="991" w:hanging="283"/>
        <w:jc w:val="both"/>
        <w:rPr>
          <w:rFonts w:asciiTheme="minorHAnsi" w:hAnsiTheme="minorHAnsi" w:cstheme="minorHAnsi"/>
          <w:sz w:val="22"/>
          <w:szCs w:val="22"/>
        </w:rPr>
      </w:pPr>
      <w:r w:rsidRPr="00B50F38">
        <w:rPr>
          <w:rFonts w:asciiTheme="minorHAnsi" w:hAnsiTheme="minorHAnsi" w:cstheme="minorHAnsi"/>
          <w:bCs/>
          <w:iCs/>
          <w:sz w:val="22"/>
          <w:szCs w:val="22"/>
        </w:rPr>
        <w:sym w:font="Symbol" w:char="F080"/>
      </w:r>
      <w:r>
        <w:rPr>
          <w:rFonts w:asciiTheme="minorHAnsi" w:hAnsiTheme="minorHAnsi" w:cstheme="minorHAnsi"/>
          <w:sz w:val="22"/>
          <w:szCs w:val="22"/>
        </w:rPr>
        <w:tab/>
      </w:r>
      <w:r w:rsidR="00F02268" w:rsidRPr="00455E55">
        <w:rPr>
          <w:rFonts w:asciiTheme="minorHAnsi" w:hAnsiTheme="minorHAnsi" w:cstheme="minorHAnsi"/>
          <w:sz w:val="22"/>
          <w:szCs w:val="22"/>
        </w:rPr>
        <w:t xml:space="preserve">posiadania wiedzy i doświadczenia w </w:t>
      </w:r>
      <w:r>
        <w:rPr>
          <w:rFonts w:asciiTheme="minorHAnsi" w:hAnsiTheme="minorHAnsi" w:cstheme="minorHAnsi"/>
          <w:sz w:val="22"/>
          <w:szCs w:val="22"/>
        </w:rPr>
        <w:t>zakresie opisany</w:t>
      </w:r>
      <w:r w:rsidR="007108EB">
        <w:rPr>
          <w:rFonts w:asciiTheme="minorHAnsi" w:hAnsiTheme="minorHAnsi" w:cstheme="minorHAnsi"/>
          <w:sz w:val="22"/>
          <w:szCs w:val="22"/>
        </w:rPr>
        <w:t>m w rozdz. 6 ust.1 pkt 4</w:t>
      </w:r>
      <w:r w:rsidR="00F02268" w:rsidRPr="00455E55">
        <w:rPr>
          <w:rFonts w:asciiTheme="minorHAnsi" w:hAnsiTheme="minorHAnsi" w:cstheme="minorHAnsi"/>
          <w:sz w:val="22"/>
          <w:szCs w:val="22"/>
        </w:rPr>
        <w:t xml:space="preserve"> SWZ;</w:t>
      </w:r>
    </w:p>
    <w:p w14:paraId="768CBCFB" w14:textId="3D0A264E" w:rsidR="00EC199B" w:rsidRDefault="00EC199B" w:rsidP="00997B3E">
      <w:pPr>
        <w:pStyle w:val="Akapitzlist"/>
        <w:spacing w:before="240"/>
        <w:ind w:left="993" w:hanging="709"/>
        <w:rPr>
          <w:rFonts w:asciiTheme="minorHAnsi" w:hAnsiTheme="minorHAnsi" w:cstheme="minorHAnsi"/>
          <w:sz w:val="22"/>
          <w:szCs w:val="22"/>
        </w:rPr>
      </w:pPr>
      <w:r>
        <w:rPr>
          <w:rFonts w:asciiTheme="minorHAnsi" w:hAnsiTheme="minorHAnsi" w:cstheme="minorHAnsi"/>
          <w:sz w:val="22"/>
          <w:szCs w:val="22"/>
        </w:rPr>
        <w:lastRenderedPageBreak/>
        <w:tab/>
      </w:r>
      <w:r w:rsidR="00997B3E">
        <w:rPr>
          <w:rFonts w:asciiTheme="minorHAnsi" w:hAnsiTheme="minorHAnsi" w:cstheme="minorHAnsi"/>
          <w:sz w:val="22"/>
          <w:szCs w:val="22"/>
        </w:rPr>
        <w:t>……………………………………………………………………………………………………………………………………………</w:t>
      </w:r>
    </w:p>
    <w:p w14:paraId="40BDB930" w14:textId="0B8720A8" w:rsidR="00F02268" w:rsidRPr="00455E55" w:rsidRDefault="00F02268" w:rsidP="00F02268">
      <w:pPr>
        <w:pStyle w:val="Akapitzlist"/>
        <w:ind w:left="1276" w:hanging="709"/>
        <w:jc w:val="center"/>
        <w:rPr>
          <w:rFonts w:asciiTheme="minorHAnsi" w:hAnsiTheme="minorHAnsi" w:cstheme="minorHAnsi"/>
          <w:i/>
          <w:sz w:val="22"/>
          <w:szCs w:val="22"/>
        </w:rPr>
      </w:pPr>
      <w:r w:rsidRPr="00455E55">
        <w:rPr>
          <w:rFonts w:asciiTheme="minorHAnsi" w:hAnsiTheme="minorHAnsi" w:cstheme="minorHAnsi"/>
          <w:i/>
          <w:sz w:val="22"/>
          <w:szCs w:val="22"/>
        </w:rPr>
        <w:t>pełna nazwa i adres siedziby podmiotu (zgodne z ak</w:t>
      </w:r>
      <w:r w:rsidR="00EC199B">
        <w:rPr>
          <w:rFonts w:asciiTheme="minorHAnsi" w:hAnsiTheme="minorHAnsi" w:cstheme="minorHAnsi"/>
          <w:i/>
          <w:sz w:val="22"/>
          <w:szCs w:val="22"/>
        </w:rPr>
        <w:t>tualnym rejestrem KRS lub CEIDG</w:t>
      </w:r>
      <w:r w:rsidR="00FB3137">
        <w:rPr>
          <w:rFonts w:asciiTheme="minorHAnsi" w:hAnsiTheme="minorHAnsi" w:cstheme="minorHAnsi"/>
          <w:i/>
          <w:sz w:val="22"/>
          <w:szCs w:val="22"/>
        </w:rPr>
        <w:t>)</w:t>
      </w:r>
    </w:p>
    <w:p w14:paraId="49763F61" w14:textId="77777777" w:rsidR="00F02268" w:rsidRPr="00455E55" w:rsidRDefault="00F02268" w:rsidP="00F02268">
      <w:pPr>
        <w:pStyle w:val="Akapitzlist"/>
        <w:ind w:left="1276" w:hanging="709"/>
        <w:jc w:val="center"/>
        <w:rPr>
          <w:rFonts w:asciiTheme="minorHAnsi" w:hAnsiTheme="minorHAnsi" w:cstheme="minorHAnsi"/>
          <w:i/>
          <w:sz w:val="22"/>
          <w:szCs w:val="22"/>
        </w:rPr>
      </w:pPr>
    </w:p>
    <w:p w14:paraId="2D543156" w14:textId="18B3EF73" w:rsidR="005F2EFA" w:rsidRDefault="005F2EFA" w:rsidP="00092292">
      <w:pPr>
        <w:pStyle w:val="Akapitzlist"/>
        <w:numPr>
          <w:ilvl w:val="0"/>
          <w:numId w:val="22"/>
        </w:numPr>
        <w:spacing w:after="240" w:line="360" w:lineRule="auto"/>
        <w:ind w:left="426" w:hanging="426"/>
        <w:contextualSpacing/>
        <w:jc w:val="both"/>
        <w:rPr>
          <w:rFonts w:asciiTheme="minorHAnsi" w:hAnsiTheme="minorHAnsi" w:cstheme="minorHAnsi"/>
          <w:sz w:val="22"/>
          <w:szCs w:val="22"/>
        </w:rPr>
      </w:pPr>
      <w:r>
        <w:rPr>
          <w:rFonts w:asciiTheme="minorHAnsi" w:hAnsiTheme="minorHAnsi" w:cstheme="minorHAnsi"/>
          <w:sz w:val="22"/>
          <w:szCs w:val="22"/>
        </w:rPr>
        <w:t>Oświadczam</w:t>
      </w:r>
      <w:r w:rsidR="00092292">
        <w:rPr>
          <w:rFonts w:asciiTheme="minorHAnsi" w:hAnsiTheme="minorHAnsi" w:cstheme="minorHAnsi"/>
          <w:sz w:val="22"/>
          <w:szCs w:val="22"/>
        </w:rPr>
        <w:t xml:space="preserve"> (-y), że:</w:t>
      </w:r>
    </w:p>
    <w:p w14:paraId="49F5CB3F" w14:textId="12BBB442" w:rsidR="00092292" w:rsidRDefault="00092292" w:rsidP="00092292">
      <w:pPr>
        <w:pStyle w:val="Akapitzlist"/>
        <w:spacing w:before="240" w:after="240" w:line="360" w:lineRule="auto"/>
        <w:ind w:left="426"/>
        <w:contextualSpacing/>
        <w:jc w:val="both"/>
        <w:rPr>
          <w:rFonts w:asciiTheme="minorHAnsi" w:hAnsiTheme="minorHAnsi" w:cstheme="minorHAnsi"/>
          <w:sz w:val="22"/>
          <w:szCs w:val="22"/>
        </w:rPr>
      </w:pPr>
      <w:r>
        <w:rPr>
          <w:rFonts w:asciiTheme="minorHAnsi" w:hAnsiTheme="minorHAnsi" w:cstheme="minorHAnsi"/>
          <w:sz w:val="22"/>
          <w:szCs w:val="22"/>
        </w:rPr>
        <w:sym w:font="Symbol" w:char="F080"/>
      </w:r>
      <w:r>
        <w:rPr>
          <w:rFonts w:asciiTheme="minorHAnsi" w:hAnsiTheme="minorHAnsi" w:cstheme="minorHAnsi"/>
          <w:sz w:val="22"/>
          <w:szCs w:val="22"/>
        </w:rPr>
        <w:tab/>
      </w:r>
      <w:r w:rsidRPr="00092292">
        <w:rPr>
          <w:rFonts w:asciiTheme="minorHAnsi" w:hAnsiTheme="minorHAnsi" w:cstheme="minorHAnsi"/>
          <w:b/>
          <w:sz w:val="22"/>
          <w:szCs w:val="22"/>
        </w:rPr>
        <w:t>Nie  zamierzam (-y)</w:t>
      </w:r>
      <w:r w:rsidRPr="00092292">
        <w:rPr>
          <w:rFonts w:asciiTheme="minorHAnsi" w:hAnsiTheme="minorHAnsi" w:cstheme="minorHAnsi"/>
          <w:sz w:val="22"/>
          <w:szCs w:val="22"/>
        </w:rPr>
        <w:t xml:space="preserve"> zlecać wykona</w:t>
      </w:r>
      <w:r w:rsidR="001A1EF8">
        <w:rPr>
          <w:rFonts w:asciiTheme="minorHAnsi" w:hAnsiTheme="minorHAnsi" w:cstheme="minorHAnsi"/>
          <w:sz w:val="22"/>
          <w:szCs w:val="22"/>
        </w:rPr>
        <w:t>nia części usług</w:t>
      </w:r>
      <w:r>
        <w:rPr>
          <w:rFonts w:asciiTheme="minorHAnsi" w:hAnsiTheme="minorHAnsi" w:cstheme="minorHAnsi"/>
          <w:sz w:val="22"/>
          <w:szCs w:val="22"/>
        </w:rPr>
        <w:t xml:space="preserve"> podwykonawcom*</w:t>
      </w:r>
    </w:p>
    <w:p w14:paraId="19CA5CEB" w14:textId="4E0BBA3F" w:rsidR="00092292" w:rsidRDefault="00092292" w:rsidP="00092292">
      <w:pPr>
        <w:pStyle w:val="Akapitzlist"/>
        <w:spacing w:before="240" w:after="240" w:line="360" w:lineRule="auto"/>
        <w:ind w:left="426"/>
        <w:contextualSpacing/>
        <w:jc w:val="both"/>
        <w:rPr>
          <w:rFonts w:asciiTheme="minorHAnsi" w:hAnsiTheme="minorHAnsi" w:cstheme="minorHAnsi"/>
          <w:sz w:val="22"/>
          <w:szCs w:val="22"/>
        </w:rPr>
      </w:pPr>
      <w:r w:rsidRPr="00092292">
        <w:rPr>
          <w:rFonts w:asciiTheme="minorHAnsi" w:hAnsiTheme="minorHAnsi" w:cstheme="minorHAnsi"/>
          <w:sz w:val="22"/>
          <w:szCs w:val="22"/>
        </w:rPr>
        <w:sym w:font="Symbol" w:char="F080"/>
      </w:r>
      <w:r w:rsidRPr="00092292">
        <w:rPr>
          <w:rFonts w:asciiTheme="minorHAnsi" w:hAnsiTheme="minorHAnsi" w:cstheme="minorHAnsi"/>
          <w:b/>
          <w:sz w:val="22"/>
          <w:szCs w:val="22"/>
        </w:rPr>
        <w:t xml:space="preserve"> </w:t>
      </w:r>
      <w:r>
        <w:rPr>
          <w:rFonts w:asciiTheme="minorHAnsi" w:hAnsiTheme="minorHAnsi" w:cstheme="minorHAnsi"/>
          <w:b/>
          <w:sz w:val="22"/>
          <w:szCs w:val="22"/>
        </w:rPr>
        <w:tab/>
      </w:r>
      <w:r w:rsidRPr="00092292">
        <w:rPr>
          <w:rFonts w:asciiTheme="minorHAnsi" w:hAnsiTheme="minorHAnsi" w:cstheme="minorHAnsi"/>
          <w:b/>
          <w:sz w:val="22"/>
          <w:szCs w:val="22"/>
        </w:rPr>
        <w:t xml:space="preserve">Zamierzam (-y)  </w:t>
      </w:r>
      <w:r w:rsidRPr="00092292">
        <w:rPr>
          <w:rFonts w:asciiTheme="minorHAnsi" w:hAnsiTheme="minorHAnsi" w:cstheme="minorHAnsi"/>
          <w:sz w:val="22"/>
          <w:szCs w:val="22"/>
        </w:rPr>
        <w:t>zlecić podwykonawcom wykon</w:t>
      </w:r>
      <w:r w:rsidR="001A1EF8">
        <w:rPr>
          <w:rFonts w:asciiTheme="minorHAnsi" w:hAnsiTheme="minorHAnsi" w:cstheme="minorHAnsi"/>
          <w:sz w:val="22"/>
          <w:szCs w:val="22"/>
        </w:rPr>
        <w:t>anie następującego zakresu usług</w:t>
      </w:r>
      <w:r w:rsidRPr="00092292">
        <w:rPr>
          <w:rFonts w:asciiTheme="minorHAnsi" w:hAnsiTheme="minorHAnsi" w:cstheme="minorHAnsi"/>
          <w:sz w:val="22"/>
          <w:szCs w:val="22"/>
        </w:rPr>
        <w:t>*</w:t>
      </w:r>
    </w:p>
    <w:tbl>
      <w:tblPr>
        <w:tblStyle w:val="Tabela-Siatka"/>
        <w:tblW w:w="0" w:type="auto"/>
        <w:tblInd w:w="426" w:type="dxa"/>
        <w:tblLook w:val="04A0" w:firstRow="1" w:lastRow="0" w:firstColumn="1" w:lastColumn="0" w:noHBand="0" w:noVBand="1"/>
      </w:tblPr>
      <w:tblGrid>
        <w:gridCol w:w="675"/>
        <w:gridCol w:w="5233"/>
        <w:gridCol w:w="2954"/>
      </w:tblGrid>
      <w:tr w:rsidR="00F720E7" w14:paraId="0B0A3D3F" w14:textId="77777777" w:rsidTr="00D462C4">
        <w:tc>
          <w:tcPr>
            <w:tcW w:w="675" w:type="dxa"/>
            <w:shd w:val="clear" w:color="auto" w:fill="D9D9D9" w:themeFill="background1" w:themeFillShade="D9"/>
            <w:vAlign w:val="center"/>
          </w:tcPr>
          <w:p w14:paraId="5E6FE1EA" w14:textId="4AD0F2C8" w:rsidR="00F720E7" w:rsidRDefault="00F720E7" w:rsidP="001C1230">
            <w:pPr>
              <w:pStyle w:val="Akapitzlist"/>
              <w:spacing w:line="360" w:lineRule="auto"/>
              <w:ind w:left="0"/>
              <w:contextualSpacing/>
              <w:jc w:val="center"/>
              <w:rPr>
                <w:rFonts w:asciiTheme="minorHAnsi" w:hAnsiTheme="minorHAnsi" w:cstheme="minorHAnsi"/>
                <w:sz w:val="22"/>
                <w:szCs w:val="22"/>
              </w:rPr>
            </w:pPr>
            <w:r>
              <w:rPr>
                <w:rFonts w:asciiTheme="minorHAnsi" w:hAnsiTheme="minorHAnsi" w:cstheme="minorHAnsi"/>
                <w:sz w:val="22"/>
                <w:szCs w:val="22"/>
              </w:rPr>
              <w:t>Lp.</w:t>
            </w:r>
          </w:p>
        </w:tc>
        <w:tc>
          <w:tcPr>
            <w:tcW w:w="5233" w:type="dxa"/>
            <w:shd w:val="clear" w:color="auto" w:fill="D9D9D9" w:themeFill="background1" w:themeFillShade="D9"/>
            <w:vAlign w:val="center"/>
          </w:tcPr>
          <w:p w14:paraId="053AB590" w14:textId="69152865" w:rsidR="00F720E7" w:rsidRDefault="001A1EF8" w:rsidP="001C1230">
            <w:pPr>
              <w:pStyle w:val="Akapitzlist"/>
              <w:spacing w:line="276" w:lineRule="auto"/>
              <w:ind w:left="0"/>
              <w:contextualSpacing/>
              <w:jc w:val="center"/>
              <w:rPr>
                <w:rFonts w:asciiTheme="minorHAnsi" w:hAnsiTheme="minorHAnsi" w:cstheme="minorHAnsi"/>
                <w:sz w:val="22"/>
                <w:szCs w:val="22"/>
              </w:rPr>
            </w:pPr>
            <w:r>
              <w:rPr>
                <w:rFonts w:asciiTheme="minorHAnsi" w:hAnsiTheme="minorHAnsi" w:cstheme="minorHAnsi"/>
                <w:sz w:val="22"/>
                <w:szCs w:val="22"/>
              </w:rPr>
              <w:t>Części zamówienia - zakres usług</w:t>
            </w:r>
            <w:r w:rsidR="001C1230" w:rsidRPr="00092292">
              <w:rPr>
                <w:rFonts w:asciiTheme="minorHAnsi" w:hAnsiTheme="minorHAnsi" w:cstheme="minorHAnsi"/>
                <w:sz w:val="22"/>
                <w:szCs w:val="22"/>
              </w:rPr>
              <w:t xml:space="preserve">, jakie Wykonawca zamierza </w:t>
            </w:r>
            <w:r w:rsidR="001C1230" w:rsidRPr="00092292">
              <w:rPr>
                <w:rFonts w:asciiTheme="minorHAnsi" w:hAnsiTheme="minorHAnsi" w:cstheme="minorHAnsi"/>
                <w:bCs/>
                <w:sz w:val="22"/>
                <w:szCs w:val="22"/>
              </w:rPr>
              <w:t>powierzyć</w:t>
            </w:r>
            <w:r w:rsidR="001C1230" w:rsidRPr="00092292">
              <w:rPr>
                <w:rFonts w:asciiTheme="minorHAnsi" w:hAnsiTheme="minorHAnsi" w:cstheme="minorHAnsi"/>
                <w:sz w:val="22"/>
                <w:szCs w:val="22"/>
              </w:rPr>
              <w:t xml:space="preserve"> podwykonawcom,</w:t>
            </w:r>
          </w:p>
        </w:tc>
        <w:tc>
          <w:tcPr>
            <w:tcW w:w="2954" w:type="dxa"/>
            <w:shd w:val="clear" w:color="auto" w:fill="D9D9D9" w:themeFill="background1" w:themeFillShade="D9"/>
            <w:vAlign w:val="center"/>
          </w:tcPr>
          <w:p w14:paraId="36497E6B" w14:textId="79378BAB" w:rsidR="001C1230" w:rsidRPr="001C1230" w:rsidRDefault="001C1230" w:rsidP="001C1230">
            <w:pPr>
              <w:pStyle w:val="Akapitzlist"/>
              <w:spacing w:line="276" w:lineRule="auto"/>
              <w:ind w:left="0"/>
              <w:jc w:val="center"/>
              <w:rPr>
                <w:rFonts w:asciiTheme="minorHAnsi" w:hAnsiTheme="minorHAnsi" w:cstheme="minorHAnsi"/>
                <w:sz w:val="22"/>
                <w:szCs w:val="22"/>
              </w:rPr>
            </w:pPr>
            <w:r w:rsidRPr="001C1230">
              <w:rPr>
                <w:rFonts w:asciiTheme="minorHAnsi" w:hAnsiTheme="minorHAnsi" w:cstheme="minorHAnsi"/>
                <w:sz w:val="22"/>
                <w:szCs w:val="22"/>
              </w:rPr>
              <w:t>Firma (nazwa) Podwykonawcy</w:t>
            </w:r>
          </w:p>
          <w:p w14:paraId="385409D7" w14:textId="3C839B60" w:rsidR="00F720E7" w:rsidRDefault="001C1230" w:rsidP="001C1230">
            <w:pPr>
              <w:pStyle w:val="Akapitzlist"/>
              <w:spacing w:before="240" w:line="276" w:lineRule="auto"/>
              <w:ind w:left="0"/>
              <w:contextualSpacing/>
              <w:jc w:val="center"/>
              <w:rPr>
                <w:rFonts w:asciiTheme="minorHAnsi" w:hAnsiTheme="minorHAnsi" w:cstheme="minorHAnsi"/>
                <w:sz w:val="22"/>
                <w:szCs w:val="22"/>
              </w:rPr>
            </w:pPr>
            <w:r w:rsidRPr="001C1230">
              <w:rPr>
                <w:rFonts w:asciiTheme="minorHAnsi" w:hAnsiTheme="minorHAnsi" w:cstheme="minorHAnsi"/>
                <w:sz w:val="22"/>
                <w:szCs w:val="22"/>
              </w:rPr>
              <w:t>jeżeli jest znana</w:t>
            </w:r>
          </w:p>
        </w:tc>
      </w:tr>
      <w:tr w:rsidR="00F720E7" w14:paraId="728018C6" w14:textId="77777777" w:rsidTr="00F720E7">
        <w:tc>
          <w:tcPr>
            <w:tcW w:w="675" w:type="dxa"/>
            <w:vAlign w:val="center"/>
          </w:tcPr>
          <w:p w14:paraId="22DC5FF2" w14:textId="0E1A4997" w:rsidR="00F720E7" w:rsidRDefault="00F720E7" w:rsidP="00F720E7">
            <w:pPr>
              <w:pStyle w:val="Akapitzlist"/>
              <w:spacing w:before="240" w:after="240" w:line="360" w:lineRule="auto"/>
              <w:ind w:left="0"/>
              <w:contextualSpacing/>
              <w:jc w:val="center"/>
              <w:rPr>
                <w:rFonts w:asciiTheme="minorHAnsi" w:hAnsiTheme="minorHAnsi" w:cstheme="minorHAnsi"/>
                <w:sz w:val="22"/>
                <w:szCs w:val="22"/>
              </w:rPr>
            </w:pPr>
            <w:r>
              <w:rPr>
                <w:rFonts w:asciiTheme="minorHAnsi" w:hAnsiTheme="minorHAnsi" w:cstheme="minorHAnsi"/>
                <w:sz w:val="22"/>
                <w:szCs w:val="22"/>
              </w:rPr>
              <w:t>1.</w:t>
            </w:r>
          </w:p>
        </w:tc>
        <w:tc>
          <w:tcPr>
            <w:tcW w:w="5233" w:type="dxa"/>
          </w:tcPr>
          <w:p w14:paraId="7B599A62"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c>
          <w:tcPr>
            <w:tcW w:w="2954" w:type="dxa"/>
          </w:tcPr>
          <w:p w14:paraId="378488C7"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r>
      <w:tr w:rsidR="00F720E7" w14:paraId="03329556" w14:textId="77777777" w:rsidTr="00F720E7">
        <w:tc>
          <w:tcPr>
            <w:tcW w:w="675" w:type="dxa"/>
            <w:vAlign w:val="center"/>
          </w:tcPr>
          <w:p w14:paraId="37436602" w14:textId="2185D729" w:rsidR="00F720E7" w:rsidRDefault="00F720E7" w:rsidP="00F720E7">
            <w:pPr>
              <w:pStyle w:val="Akapitzlist"/>
              <w:spacing w:before="240" w:after="240" w:line="360" w:lineRule="auto"/>
              <w:ind w:left="0"/>
              <w:contextualSpacing/>
              <w:jc w:val="center"/>
              <w:rPr>
                <w:rFonts w:asciiTheme="minorHAnsi" w:hAnsiTheme="minorHAnsi" w:cstheme="minorHAnsi"/>
                <w:sz w:val="22"/>
                <w:szCs w:val="22"/>
              </w:rPr>
            </w:pPr>
            <w:r>
              <w:rPr>
                <w:rFonts w:asciiTheme="minorHAnsi" w:hAnsiTheme="minorHAnsi" w:cstheme="minorHAnsi"/>
                <w:sz w:val="22"/>
                <w:szCs w:val="22"/>
              </w:rPr>
              <w:t>2.</w:t>
            </w:r>
          </w:p>
        </w:tc>
        <w:tc>
          <w:tcPr>
            <w:tcW w:w="5233" w:type="dxa"/>
          </w:tcPr>
          <w:p w14:paraId="2FAD1ACB"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c>
          <w:tcPr>
            <w:tcW w:w="2954" w:type="dxa"/>
          </w:tcPr>
          <w:p w14:paraId="1EE99CD7" w14:textId="77777777" w:rsidR="00F720E7" w:rsidRDefault="00F720E7" w:rsidP="00092292">
            <w:pPr>
              <w:pStyle w:val="Akapitzlist"/>
              <w:spacing w:before="240" w:after="240" w:line="360" w:lineRule="auto"/>
              <w:ind w:left="0"/>
              <w:contextualSpacing/>
              <w:jc w:val="both"/>
              <w:rPr>
                <w:rFonts w:asciiTheme="minorHAnsi" w:hAnsiTheme="minorHAnsi" w:cstheme="minorHAnsi"/>
                <w:sz w:val="22"/>
                <w:szCs w:val="22"/>
              </w:rPr>
            </w:pPr>
          </w:p>
        </w:tc>
      </w:tr>
    </w:tbl>
    <w:p w14:paraId="6FF5C049" w14:textId="77777777" w:rsidR="00B60B35" w:rsidRPr="00DB0471" w:rsidRDefault="00B60B35" w:rsidP="00DB0471">
      <w:pPr>
        <w:spacing w:before="120"/>
        <w:contextualSpacing/>
        <w:jc w:val="both"/>
        <w:rPr>
          <w:rFonts w:asciiTheme="minorHAnsi" w:hAnsiTheme="minorHAnsi" w:cstheme="minorHAnsi"/>
          <w:sz w:val="22"/>
          <w:szCs w:val="22"/>
        </w:rPr>
      </w:pPr>
    </w:p>
    <w:p w14:paraId="642DBEEA" w14:textId="1BE3EBC8" w:rsidR="004E6675" w:rsidRPr="00455E55" w:rsidRDefault="004E6675" w:rsidP="004E6675">
      <w:pPr>
        <w:pStyle w:val="Akapitzlist"/>
        <w:numPr>
          <w:ilvl w:val="0"/>
          <w:numId w:val="22"/>
        </w:numPr>
        <w:ind w:left="425" w:hanging="425"/>
        <w:jc w:val="both"/>
        <w:rPr>
          <w:rFonts w:asciiTheme="minorHAnsi" w:hAnsiTheme="minorHAnsi" w:cstheme="minorHAnsi"/>
          <w:sz w:val="22"/>
          <w:szCs w:val="22"/>
        </w:rPr>
      </w:pPr>
      <w:r w:rsidRPr="00455E55">
        <w:rPr>
          <w:rFonts w:asciiTheme="minorHAnsi" w:hAnsiTheme="minorHAnsi" w:cstheme="minorHAnsi"/>
          <w:bCs/>
          <w:sz w:val="22"/>
          <w:szCs w:val="22"/>
        </w:rPr>
        <w:t>Oświadczamy**,</w:t>
      </w:r>
      <w:r w:rsidR="001A1EF8">
        <w:rPr>
          <w:rFonts w:asciiTheme="minorHAnsi" w:hAnsiTheme="minorHAnsi" w:cstheme="minorHAnsi"/>
          <w:bCs/>
          <w:sz w:val="22"/>
          <w:szCs w:val="22"/>
        </w:rPr>
        <w:t xml:space="preserve"> że następujące usługi</w:t>
      </w:r>
      <w:r w:rsidRPr="00455E55">
        <w:rPr>
          <w:rFonts w:asciiTheme="minorHAnsi" w:hAnsiTheme="minorHAnsi" w:cstheme="minorHAnsi"/>
          <w:bCs/>
          <w:sz w:val="22"/>
          <w:szCs w:val="22"/>
        </w:rPr>
        <w:t xml:space="preserve"> stanowiące przedmiot zamówienia wykonają poszczególni Wykonawcy wspólnie ubiegający się o udzielenie zamówienia </w:t>
      </w:r>
      <w:r w:rsidRPr="00455E55">
        <w:rPr>
          <w:rFonts w:asciiTheme="minorHAnsi" w:hAnsiTheme="minorHAnsi" w:cstheme="minorHAnsi"/>
          <w:sz w:val="22"/>
          <w:szCs w:val="22"/>
        </w:rPr>
        <w:t xml:space="preserve">(Oświadczenie, zgodnie z art. 117 ust. </w:t>
      </w:r>
      <w:r w:rsidRPr="00D462C4">
        <w:rPr>
          <w:rFonts w:asciiTheme="minorHAnsi" w:hAnsiTheme="minorHAnsi" w:cstheme="minorHAnsi"/>
          <w:sz w:val="22"/>
          <w:szCs w:val="22"/>
        </w:rPr>
        <w:t xml:space="preserve">4 </w:t>
      </w:r>
      <w:r w:rsidRPr="00D462C4">
        <w:rPr>
          <w:rFonts w:asciiTheme="minorHAnsi" w:hAnsiTheme="minorHAnsi" w:cstheme="minorHAnsi"/>
          <w:iCs/>
          <w:sz w:val="22"/>
          <w:szCs w:val="22"/>
        </w:rPr>
        <w:t>Prawa zamówień publicznych</w:t>
      </w:r>
      <w:r w:rsidRPr="00455E55">
        <w:rPr>
          <w:rFonts w:asciiTheme="minorHAnsi" w:hAnsiTheme="minorHAnsi" w:cstheme="minorHAnsi"/>
          <w:sz w:val="22"/>
          <w:szCs w:val="22"/>
        </w:rPr>
        <w:t xml:space="preserve"> składają Wykonawcy wspólnie ubiegający się o udzielenie zamówienia oraz działający w formie spółki cywilnej).</w:t>
      </w:r>
    </w:p>
    <w:p w14:paraId="4A01F172" w14:textId="77777777" w:rsidR="004E6675" w:rsidRPr="00455E55" w:rsidRDefault="004E6675" w:rsidP="004E6675">
      <w:pPr>
        <w:spacing w:before="120"/>
        <w:jc w:val="both"/>
        <w:rPr>
          <w:rFonts w:asciiTheme="minorHAnsi" w:hAnsiTheme="minorHAnsi" w:cstheme="minorHAnsi"/>
          <w:bCs/>
          <w:sz w:val="22"/>
          <w:szCs w:val="22"/>
          <w:lang w:eastAsia="en-US"/>
        </w:rPr>
      </w:pPr>
    </w:p>
    <w:tbl>
      <w:tblPr>
        <w:tblW w:w="890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3"/>
        <w:gridCol w:w="4978"/>
      </w:tblGrid>
      <w:tr w:rsidR="004E6675" w:rsidRPr="00455E55" w14:paraId="159DF977" w14:textId="77777777" w:rsidTr="00D462C4">
        <w:trPr>
          <w:trHeight w:val="1107"/>
        </w:trPr>
        <w:tc>
          <w:tcPr>
            <w:tcW w:w="3923"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7988578" w14:textId="77777777" w:rsidR="004E6675" w:rsidRPr="00455E55" w:rsidRDefault="004E6675" w:rsidP="00D462C4">
            <w:pPr>
              <w:ind w:left="29"/>
              <w:jc w:val="center"/>
              <w:rPr>
                <w:rFonts w:asciiTheme="minorHAnsi" w:hAnsiTheme="minorHAnsi" w:cstheme="minorHAnsi"/>
                <w:bCs/>
              </w:rPr>
            </w:pPr>
            <w:r w:rsidRPr="00455E55">
              <w:rPr>
                <w:rFonts w:asciiTheme="minorHAnsi" w:hAnsiTheme="minorHAnsi" w:cstheme="minorHAnsi"/>
                <w:bCs/>
                <w:sz w:val="22"/>
                <w:szCs w:val="22"/>
              </w:rPr>
              <w:t xml:space="preserve">Wykonawca wspólnie ubiegający się o udzielenie zamówienia </w:t>
            </w:r>
            <w:r w:rsidRPr="00455E55">
              <w:rPr>
                <w:rFonts w:asciiTheme="minorHAnsi" w:hAnsiTheme="minorHAnsi" w:cstheme="minorHAnsi"/>
                <w:bCs/>
                <w:sz w:val="22"/>
                <w:szCs w:val="22"/>
              </w:rPr>
              <w:br/>
              <w:t>(nazwa/firma, adres)</w:t>
            </w:r>
          </w:p>
        </w:tc>
        <w:tc>
          <w:tcPr>
            <w:tcW w:w="4978"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1452B61" w14:textId="77777777" w:rsidR="004E6675" w:rsidRPr="00455E55" w:rsidRDefault="004E6675" w:rsidP="00D462C4">
            <w:pPr>
              <w:ind w:left="29" w:hanging="8"/>
              <w:jc w:val="center"/>
              <w:rPr>
                <w:rFonts w:asciiTheme="minorHAnsi" w:hAnsiTheme="minorHAnsi" w:cstheme="minorHAnsi"/>
                <w:bCs/>
              </w:rPr>
            </w:pPr>
            <w:r w:rsidRPr="00455E55">
              <w:rPr>
                <w:rFonts w:asciiTheme="minorHAnsi" w:hAnsiTheme="minorHAnsi" w:cstheme="minorHAnsi"/>
                <w:bCs/>
                <w:sz w:val="22"/>
                <w:szCs w:val="22"/>
              </w:rPr>
              <w:t>Zakres zamówienia, który zostanie wykonany przez danego Wykonawcę wspólnie ubiegającego się o udzielenie zamówienia</w:t>
            </w:r>
          </w:p>
        </w:tc>
      </w:tr>
      <w:tr w:rsidR="004E6675" w:rsidRPr="00455E55" w14:paraId="5F16DEAC" w14:textId="77777777" w:rsidTr="00D462C4">
        <w:trPr>
          <w:trHeight w:val="800"/>
        </w:trPr>
        <w:tc>
          <w:tcPr>
            <w:tcW w:w="3923" w:type="dxa"/>
            <w:tcBorders>
              <w:top w:val="single" w:sz="4" w:space="0" w:color="auto"/>
              <w:left w:val="single" w:sz="4" w:space="0" w:color="auto"/>
              <w:bottom w:val="single" w:sz="4" w:space="0" w:color="auto"/>
              <w:right w:val="single" w:sz="4" w:space="0" w:color="auto"/>
            </w:tcBorders>
          </w:tcPr>
          <w:p w14:paraId="6877F9CF" w14:textId="77777777" w:rsidR="004E6675" w:rsidRPr="00455E55" w:rsidRDefault="004E6675" w:rsidP="00436EAD">
            <w:pPr>
              <w:spacing w:before="120"/>
              <w:ind w:left="709" w:hanging="709"/>
              <w:jc w:val="both"/>
              <w:rPr>
                <w:rFonts w:asciiTheme="minorHAnsi" w:hAnsiTheme="minorHAnsi" w:cstheme="minorHAnsi"/>
                <w:bCs/>
              </w:rPr>
            </w:pPr>
          </w:p>
        </w:tc>
        <w:tc>
          <w:tcPr>
            <w:tcW w:w="4978" w:type="dxa"/>
            <w:tcBorders>
              <w:top w:val="single" w:sz="4" w:space="0" w:color="auto"/>
              <w:left w:val="single" w:sz="4" w:space="0" w:color="auto"/>
              <w:bottom w:val="single" w:sz="4" w:space="0" w:color="auto"/>
              <w:right w:val="single" w:sz="4" w:space="0" w:color="auto"/>
            </w:tcBorders>
          </w:tcPr>
          <w:p w14:paraId="5DB76126" w14:textId="77777777" w:rsidR="004E6675" w:rsidRPr="00455E55" w:rsidRDefault="004E6675" w:rsidP="00436EAD">
            <w:pPr>
              <w:spacing w:before="120"/>
              <w:ind w:left="709" w:hanging="709"/>
              <w:jc w:val="both"/>
              <w:rPr>
                <w:rFonts w:asciiTheme="minorHAnsi" w:hAnsiTheme="minorHAnsi" w:cstheme="minorHAnsi"/>
                <w:bCs/>
              </w:rPr>
            </w:pPr>
          </w:p>
        </w:tc>
      </w:tr>
      <w:tr w:rsidR="004E6675" w:rsidRPr="00455E55" w14:paraId="64032A6F" w14:textId="77777777" w:rsidTr="00D462C4">
        <w:trPr>
          <w:trHeight w:val="800"/>
        </w:trPr>
        <w:tc>
          <w:tcPr>
            <w:tcW w:w="3923" w:type="dxa"/>
            <w:tcBorders>
              <w:top w:val="single" w:sz="4" w:space="0" w:color="auto"/>
              <w:left w:val="single" w:sz="4" w:space="0" w:color="auto"/>
              <w:bottom w:val="single" w:sz="4" w:space="0" w:color="auto"/>
              <w:right w:val="single" w:sz="4" w:space="0" w:color="auto"/>
            </w:tcBorders>
          </w:tcPr>
          <w:p w14:paraId="0B694D98" w14:textId="77777777" w:rsidR="004E6675" w:rsidRPr="00455E55" w:rsidRDefault="004E6675" w:rsidP="00436EAD">
            <w:pPr>
              <w:spacing w:before="120"/>
              <w:ind w:left="709" w:hanging="709"/>
              <w:jc w:val="both"/>
              <w:rPr>
                <w:rFonts w:asciiTheme="minorHAnsi" w:hAnsiTheme="minorHAnsi" w:cstheme="minorHAnsi"/>
                <w:bCs/>
              </w:rPr>
            </w:pPr>
          </w:p>
        </w:tc>
        <w:tc>
          <w:tcPr>
            <w:tcW w:w="4978" w:type="dxa"/>
            <w:tcBorders>
              <w:top w:val="single" w:sz="4" w:space="0" w:color="auto"/>
              <w:left w:val="single" w:sz="4" w:space="0" w:color="auto"/>
              <w:bottom w:val="single" w:sz="4" w:space="0" w:color="auto"/>
              <w:right w:val="single" w:sz="4" w:space="0" w:color="auto"/>
            </w:tcBorders>
          </w:tcPr>
          <w:p w14:paraId="61D28347" w14:textId="77777777" w:rsidR="004E6675" w:rsidRPr="00455E55" w:rsidRDefault="004E6675" w:rsidP="00436EAD">
            <w:pPr>
              <w:spacing w:before="120"/>
              <w:ind w:left="709" w:hanging="709"/>
              <w:jc w:val="both"/>
              <w:rPr>
                <w:rFonts w:asciiTheme="minorHAnsi" w:hAnsiTheme="minorHAnsi" w:cstheme="minorHAnsi"/>
                <w:bCs/>
              </w:rPr>
            </w:pPr>
          </w:p>
        </w:tc>
      </w:tr>
    </w:tbl>
    <w:p w14:paraId="08816195" w14:textId="54F0FB09" w:rsidR="00036718" w:rsidRPr="00264737" w:rsidRDefault="004E6675" w:rsidP="00264737">
      <w:pPr>
        <w:spacing w:line="360" w:lineRule="auto"/>
        <w:ind w:firstLine="567"/>
        <w:jc w:val="both"/>
        <w:rPr>
          <w:rFonts w:asciiTheme="minorHAnsi" w:hAnsiTheme="minorHAnsi" w:cstheme="minorHAnsi"/>
          <w:i/>
          <w:iCs/>
          <w:sz w:val="22"/>
          <w:szCs w:val="22"/>
        </w:rPr>
      </w:pPr>
      <w:r w:rsidRPr="00455E55">
        <w:rPr>
          <w:rFonts w:asciiTheme="minorHAnsi" w:hAnsiTheme="minorHAnsi" w:cstheme="minorHAnsi"/>
          <w:sz w:val="22"/>
          <w:szCs w:val="22"/>
        </w:rPr>
        <w:t>**</w:t>
      </w:r>
      <w:r w:rsidRPr="00455E55">
        <w:rPr>
          <w:rFonts w:asciiTheme="minorHAnsi" w:hAnsiTheme="minorHAnsi" w:cstheme="minorHAnsi"/>
          <w:i/>
          <w:iCs/>
          <w:sz w:val="22"/>
          <w:szCs w:val="22"/>
        </w:rPr>
        <w:t>Wypełnić jeżeli dotyczy</w:t>
      </w:r>
    </w:p>
    <w:p w14:paraId="58924993" w14:textId="70E3E96E" w:rsidR="00F02268" w:rsidRPr="00455E55" w:rsidRDefault="00F02268" w:rsidP="00F02268">
      <w:pPr>
        <w:pStyle w:val="Akapitzlist"/>
        <w:numPr>
          <w:ilvl w:val="0"/>
          <w:numId w:val="22"/>
        </w:numPr>
        <w:spacing w:before="120"/>
        <w:ind w:left="567" w:hanging="567"/>
        <w:contextualSpacing/>
        <w:jc w:val="both"/>
        <w:rPr>
          <w:rFonts w:asciiTheme="minorHAnsi" w:hAnsiTheme="minorHAnsi" w:cstheme="minorHAnsi"/>
          <w:sz w:val="22"/>
          <w:szCs w:val="22"/>
        </w:rPr>
      </w:pPr>
      <w:r w:rsidRPr="00455E55">
        <w:rPr>
          <w:rFonts w:asciiTheme="minorHAnsi" w:hAnsiTheme="minorHAnsi" w:cstheme="minorHAnsi"/>
          <w:bCs/>
          <w:sz w:val="22"/>
          <w:szCs w:val="22"/>
        </w:rPr>
        <w:t xml:space="preserve">Następujące informacje zawarte w naszej ofercie </w:t>
      </w:r>
      <w:r w:rsidR="002D570E" w:rsidRPr="00455E55">
        <w:rPr>
          <w:rFonts w:asciiTheme="minorHAnsi" w:hAnsiTheme="minorHAnsi" w:cstheme="minorHAnsi"/>
          <w:bCs/>
          <w:sz w:val="22"/>
          <w:szCs w:val="22"/>
        </w:rPr>
        <w:t xml:space="preserve">w plikach o nazwie </w:t>
      </w:r>
      <w:r w:rsidRPr="00455E55">
        <w:rPr>
          <w:rFonts w:asciiTheme="minorHAnsi" w:hAnsiTheme="minorHAnsi" w:cstheme="minorHAnsi"/>
          <w:bCs/>
          <w:sz w:val="22"/>
          <w:szCs w:val="22"/>
        </w:rPr>
        <w:t>……</w:t>
      </w:r>
      <w:r w:rsidR="002D570E" w:rsidRPr="00455E55">
        <w:rPr>
          <w:rFonts w:asciiTheme="minorHAnsi" w:hAnsiTheme="minorHAnsi" w:cstheme="minorHAnsi"/>
          <w:bCs/>
          <w:sz w:val="22"/>
          <w:szCs w:val="22"/>
        </w:rPr>
        <w:t>………….</w:t>
      </w:r>
      <w:r w:rsidRPr="00455E55">
        <w:rPr>
          <w:rFonts w:asciiTheme="minorHAnsi" w:hAnsiTheme="minorHAnsi" w:cstheme="minorHAnsi"/>
          <w:bCs/>
          <w:sz w:val="22"/>
          <w:szCs w:val="22"/>
        </w:rPr>
        <w:t xml:space="preserve"> stanowią tajemnicę przedsiębiorstwa: </w:t>
      </w:r>
      <w:r w:rsidRPr="00455E55">
        <w:rPr>
          <w:rFonts w:asciiTheme="minorHAnsi" w:hAnsiTheme="minorHAnsi" w:cstheme="minorHAnsi"/>
          <w:sz w:val="22"/>
          <w:szCs w:val="22"/>
        </w:rPr>
        <w:t>…………………………………………………..</w:t>
      </w:r>
    </w:p>
    <w:p w14:paraId="3B553EE7" w14:textId="6678B3E9" w:rsidR="00AF2858" w:rsidRPr="00EB2201" w:rsidRDefault="00F02268" w:rsidP="00EB2201">
      <w:pPr>
        <w:pStyle w:val="Akapitzlist"/>
        <w:spacing w:before="120" w:after="240"/>
        <w:ind w:left="567"/>
        <w:jc w:val="both"/>
        <w:rPr>
          <w:rFonts w:asciiTheme="minorHAnsi" w:hAnsiTheme="minorHAnsi" w:cstheme="minorHAnsi"/>
          <w:bCs/>
          <w:sz w:val="22"/>
          <w:szCs w:val="22"/>
        </w:rPr>
      </w:pPr>
      <w:r w:rsidRPr="00455E55">
        <w:rPr>
          <w:rFonts w:asciiTheme="minorHAnsi" w:hAnsiTheme="minorHAnsi" w:cstheme="minorHAnsi"/>
          <w:bCs/>
          <w:sz w:val="22"/>
          <w:szCs w:val="22"/>
        </w:rPr>
        <w:t xml:space="preserve">Uzasadnienie zastrzeżenia ww. informacji jako tajemnicy przedsiębiorstwa zostało załączone do naszej oferty. </w:t>
      </w:r>
    </w:p>
    <w:p w14:paraId="290C9126" w14:textId="29BC4370" w:rsidR="005D2B08" w:rsidRDefault="00F02268" w:rsidP="005D2B08">
      <w:pPr>
        <w:pStyle w:val="Akapitzlist"/>
        <w:numPr>
          <w:ilvl w:val="0"/>
          <w:numId w:val="22"/>
        </w:numPr>
        <w:ind w:left="567" w:right="23" w:hanging="567"/>
        <w:contextualSpacing/>
        <w:jc w:val="both"/>
        <w:rPr>
          <w:rFonts w:asciiTheme="minorHAnsi" w:hAnsiTheme="minorHAnsi" w:cstheme="minorHAnsi"/>
          <w:sz w:val="22"/>
          <w:szCs w:val="22"/>
        </w:rPr>
      </w:pPr>
      <w:r w:rsidRPr="00455E55">
        <w:rPr>
          <w:rFonts w:asciiTheme="minorHAnsi" w:hAnsiTheme="minorHAnsi" w:cstheme="minorHAnsi"/>
          <w:sz w:val="22"/>
          <w:szCs w:val="22"/>
        </w:rPr>
        <w:t xml:space="preserve">Oświadczamy, iż realizując zamówienie będziemy stosować przepisy rozporządzenia Parlamentu Europejskiego i Rady (UE) 2016/679 z dnia 27 kwietnia 2016 r. </w:t>
      </w:r>
      <w:r w:rsidRPr="00455E55">
        <w:rPr>
          <w:rFonts w:asciiTheme="minorHAnsi" w:hAnsiTheme="minorHAnsi" w:cstheme="minorHAnsi"/>
          <w:i/>
          <w:sz w:val="22"/>
          <w:szCs w:val="22"/>
        </w:rPr>
        <w:t>w sprawie ochrony osób fizycznych w związku z przetwarzaniem danych osobowych i w sprawie swobodnego przepływu takich danych oraz uchylenia dyrektywy 95/46/WE</w:t>
      </w:r>
      <w:r w:rsidRPr="00455E55">
        <w:rPr>
          <w:rFonts w:asciiTheme="minorHAnsi" w:hAnsiTheme="minorHAnsi" w:cstheme="minorHAnsi"/>
          <w:sz w:val="22"/>
          <w:szCs w:val="22"/>
        </w:rPr>
        <w:t xml:space="preserve"> (ogólne rozporządzenie o ochronie danych, Dz. Urz. UE L 2016 r. nr. 119 s. 1 – „RODO”). </w:t>
      </w:r>
    </w:p>
    <w:p w14:paraId="3BF4628D" w14:textId="77777777" w:rsidR="00DA4AE4" w:rsidRPr="005D2B08" w:rsidRDefault="00DA4AE4" w:rsidP="00DA4AE4">
      <w:pPr>
        <w:pStyle w:val="Akapitzlist"/>
        <w:ind w:left="567" w:right="23"/>
        <w:contextualSpacing/>
        <w:jc w:val="both"/>
        <w:rPr>
          <w:rFonts w:asciiTheme="minorHAnsi" w:hAnsiTheme="minorHAnsi" w:cstheme="minorHAnsi"/>
          <w:sz w:val="22"/>
          <w:szCs w:val="22"/>
        </w:rPr>
      </w:pPr>
    </w:p>
    <w:p w14:paraId="5471B5EB" w14:textId="69C7CD33" w:rsidR="00DA4AE4" w:rsidRDefault="00F02268" w:rsidP="00DA4AE4">
      <w:pPr>
        <w:pStyle w:val="Akapitzlist"/>
        <w:numPr>
          <w:ilvl w:val="0"/>
          <w:numId w:val="22"/>
        </w:numPr>
        <w:spacing w:before="120" w:after="240"/>
        <w:ind w:left="567" w:hanging="567"/>
        <w:contextualSpacing/>
        <w:jc w:val="both"/>
        <w:rPr>
          <w:rFonts w:asciiTheme="minorHAnsi" w:hAnsiTheme="minorHAnsi" w:cstheme="minorHAnsi"/>
          <w:sz w:val="22"/>
          <w:szCs w:val="22"/>
        </w:rPr>
      </w:pPr>
      <w:r w:rsidRPr="00455E55">
        <w:rPr>
          <w:rFonts w:asciiTheme="minorHAnsi" w:hAnsiTheme="minorHAnsi" w:cstheme="minorHAnsi"/>
          <w:sz w:val="22"/>
          <w:szCs w:val="22"/>
        </w:rPr>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63F3EB51" w14:textId="77777777" w:rsidR="00DA4AE4" w:rsidRPr="00DA4AE4" w:rsidRDefault="00DA4AE4" w:rsidP="00DA4AE4">
      <w:pPr>
        <w:pStyle w:val="Akapitzlist"/>
        <w:rPr>
          <w:rFonts w:asciiTheme="minorHAnsi" w:hAnsiTheme="minorHAnsi" w:cstheme="minorHAnsi"/>
          <w:sz w:val="22"/>
          <w:szCs w:val="22"/>
        </w:rPr>
      </w:pPr>
    </w:p>
    <w:p w14:paraId="5402C853" w14:textId="77777777" w:rsidR="00F02268" w:rsidRPr="00455E55" w:rsidRDefault="00F02268" w:rsidP="00F02268">
      <w:pPr>
        <w:pStyle w:val="Akapitzlist"/>
        <w:numPr>
          <w:ilvl w:val="0"/>
          <w:numId w:val="22"/>
        </w:numPr>
        <w:spacing w:line="360" w:lineRule="auto"/>
        <w:ind w:left="567" w:right="23" w:hanging="567"/>
        <w:contextualSpacing/>
        <w:jc w:val="both"/>
        <w:rPr>
          <w:rFonts w:asciiTheme="minorHAnsi" w:hAnsiTheme="minorHAnsi" w:cstheme="minorHAnsi"/>
          <w:sz w:val="22"/>
          <w:szCs w:val="22"/>
        </w:rPr>
      </w:pPr>
      <w:r w:rsidRPr="00455E55">
        <w:rPr>
          <w:rFonts w:asciiTheme="minorHAnsi" w:hAnsiTheme="minorHAnsi" w:cstheme="minorHAnsi"/>
          <w:bCs/>
          <w:sz w:val="22"/>
          <w:szCs w:val="22"/>
        </w:rPr>
        <w:t>Załącznikami do niniejszej oferty są:</w:t>
      </w:r>
    </w:p>
    <w:p w14:paraId="09CC06AD" w14:textId="4B69DCE1" w:rsidR="00F02268" w:rsidRPr="00455E55" w:rsidRDefault="00F02268" w:rsidP="00950316">
      <w:pPr>
        <w:pStyle w:val="Akapitzlist"/>
        <w:spacing w:line="360" w:lineRule="auto"/>
        <w:ind w:left="567"/>
        <w:jc w:val="both"/>
        <w:rPr>
          <w:rFonts w:asciiTheme="minorHAnsi" w:hAnsiTheme="minorHAnsi" w:cstheme="minorHAnsi"/>
          <w:bCs/>
          <w:sz w:val="22"/>
          <w:szCs w:val="22"/>
        </w:rPr>
      </w:pPr>
      <w:r w:rsidRPr="00455E55">
        <w:rPr>
          <w:rFonts w:asciiTheme="minorHAnsi" w:hAnsiTheme="minorHAnsi" w:cstheme="minorHAnsi"/>
          <w:bCs/>
          <w:sz w:val="22"/>
          <w:szCs w:val="22"/>
        </w:rPr>
        <w:t>_____________________________</w:t>
      </w:r>
    </w:p>
    <w:p w14:paraId="7328E240" w14:textId="374B8153" w:rsidR="00F02268" w:rsidRPr="00455E55" w:rsidRDefault="00F02268" w:rsidP="00950316">
      <w:pPr>
        <w:pStyle w:val="Akapitzlist"/>
        <w:spacing w:line="360" w:lineRule="auto"/>
        <w:ind w:left="567"/>
        <w:jc w:val="both"/>
        <w:rPr>
          <w:rFonts w:asciiTheme="minorHAnsi" w:hAnsiTheme="minorHAnsi" w:cstheme="minorHAnsi"/>
          <w:bCs/>
          <w:sz w:val="22"/>
          <w:szCs w:val="22"/>
        </w:rPr>
      </w:pPr>
      <w:r w:rsidRPr="00455E55">
        <w:rPr>
          <w:rFonts w:asciiTheme="minorHAnsi" w:hAnsiTheme="minorHAnsi" w:cstheme="minorHAnsi"/>
          <w:bCs/>
          <w:sz w:val="22"/>
          <w:szCs w:val="22"/>
        </w:rPr>
        <w:lastRenderedPageBreak/>
        <w:t>_____________________________</w:t>
      </w:r>
    </w:p>
    <w:p w14:paraId="517EA16D" w14:textId="77777777" w:rsidR="00F02268" w:rsidRPr="00455E55" w:rsidRDefault="00F02268" w:rsidP="00F02268">
      <w:pPr>
        <w:spacing w:line="360" w:lineRule="auto"/>
        <w:rPr>
          <w:rFonts w:asciiTheme="minorHAnsi" w:hAnsiTheme="minorHAnsi" w:cstheme="minorHAnsi"/>
          <w:sz w:val="22"/>
          <w:szCs w:val="22"/>
        </w:rPr>
      </w:pPr>
    </w:p>
    <w:p w14:paraId="0203A1F3" w14:textId="77777777" w:rsidR="00F02268" w:rsidRPr="00455E55" w:rsidRDefault="00F02268" w:rsidP="00F02268">
      <w:pPr>
        <w:ind w:left="3969"/>
        <w:jc w:val="center"/>
        <w:rPr>
          <w:rFonts w:asciiTheme="minorHAnsi" w:hAnsiTheme="minorHAnsi" w:cstheme="minorHAnsi"/>
          <w:bCs/>
          <w:i/>
          <w:sz w:val="22"/>
          <w:szCs w:val="22"/>
        </w:rPr>
      </w:pPr>
      <w:r w:rsidRPr="00455E55">
        <w:rPr>
          <w:rFonts w:asciiTheme="minorHAnsi" w:hAnsiTheme="minorHAnsi" w:cstheme="minorHAnsi"/>
          <w:bCs/>
          <w:i/>
          <w:sz w:val="22"/>
          <w:szCs w:val="22"/>
        </w:rPr>
        <w:t>Dokument musi być złożony pod rygorem nieważności</w:t>
      </w:r>
    </w:p>
    <w:p w14:paraId="6068A877" w14:textId="77777777" w:rsidR="00F02268" w:rsidRPr="00455E55" w:rsidRDefault="00F02268" w:rsidP="00F02268">
      <w:pPr>
        <w:ind w:left="3969"/>
        <w:jc w:val="center"/>
        <w:rPr>
          <w:rFonts w:asciiTheme="minorHAnsi" w:hAnsiTheme="minorHAnsi" w:cstheme="minorHAnsi"/>
          <w:bCs/>
          <w:i/>
          <w:sz w:val="22"/>
          <w:szCs w:val="22"/>
        </w:rPr>
      </w:pPr>
      <w:r w:rsidRPr="00455E55">
        <w:rPr>
          <w:rFonts w:asciiTheme="minorHAnsi" w:hAnsiTheme="minorHAnsi" w:cstheme="minorHAnsi"/>
          <w:bCs/>
          <w:i/>
          <w:sz w:val="22"/>
          <w:szCs w:val="22"/>
        </w:rPr>
        <w:t>w postaci elektronicznej podpisany kwalifikowanym podpisem elektronicznym, podpisem zaufanym lub podpisem osobistym</w:t>
      </w:r>
    </w:p>
    <w:p w14:paraId="2A13B81F" w14:textId="77777777" w:rsidR="00F02268" w:rsidRPr="00455E55" w:rsidRDefault="00F02268" w:rsidP="00F02268">
      <w:pPr>
        <w:ind w:left="3969"/>
        <w:jc w:val="center"/>
        <w:rPr>
          <w:rFonts w:asciiTheme="minorHAnsi" w:hAnsiTheme="minorHAnsi" w:cstheme="minorHAnsi"/>
          <w:bCs/>
          <w:i/>
          <w:sz w:val="22"/>
          <w:szCs w:val="22"/>
        </w:rPr>
      </w:pPr>
    </w:p>
    <w:bookmarkEnd w:id="2"/>
    <w:p w14:paraId="098724E8" w14:textId="6DA14E34" w:rsidR="00167651" w:rsidRPr="00455E55" w:rsidRDefault="00167651" w:rsidP="00167651">
      <w:pPr>
        <w:ind w:left="426" w:hanging="426"/>
        <w:rPr>
          <w:rFonts w:asciiTheme="minorHAnsi" w:hAnsiTheme="minorHAnsi" w:cstheme="minorHAnsi"/>
          <w:sz w:val="22"/>
          <w:szCs w:val="22"/>
        </w:rPr>
      </w:pPr>
      <w:r w:rsidRPr="00455E55">
        <w:rPr>
          <w:rFonts w:asciiTheme="minorHAnsi" w:hAnsiTheme="minorHAnsi" w:cstheme="minorHAnsi"/>
          <w:sz w:val="22"/>
          <w:szCs w:val="22"/>
        </w:rPr>
        <w:t xml:space="preserve">* </w:t>
      </w:r>
      <w:r w:rsidRPr="00455E55">
        <w:rPr>
          <w:rFonts w:asciiTheme="minorHAnsi" w:hAnsiTheme="minorHAnsi" w:cstheme="minorHAnsi"/>
          <w:sz w:val="22"/>
          <w:szCs w:val="22"/>
        </w:rPr>
        <w:tab/>
        <w:t xml:space="preserve">niepotrzebne skreślić </w:t>
      </w:r>
    </w:p>
    <w:sectPr w:rsidR="00167651" w:rsidRPr="00455E55" w:rsidSect="00F239BA">
      <w:headerReference w:type="default" r:id="rId11"/>
      <w:footerReference w:type="default" r:id="rId12"/>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DBC70C" w14:textId="77777777" w:rsidR="00BE2251" w:rsidRDefault="00BE2251" w:rsidP="00EB688C">
      <w:r>
        <w:separator/>
      </w:r>
    </w:p>
  </w:endnote>
  <w:endnote w:type="continuationSeparator" w:id="0">
    <w:p w14:paraId="2D33AD46" w14:textId="77777777" w:rsidR="00BE2251" w:rsidRDefault="00BE2251"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Helvetica">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ED7751" w14:textId="77777777" w:rsidR="0005559B" w:rsidRPr="007108EB" w:rsidRDefault="0005559B">
    <w:pPr>
      <w:pStyle w:val="Stopka"/>
      <w:jc w:val="right"/>
      <w:rPr>
        <w:rFonts w:asciiTheme="minorHAnsi" w:hAnsiTheme="minorHAnsi" w:cstheme="minorHAnsi"/>
        <w:sz w:val="20"/>
        <w:szCs w:val="20"/>
      </w:rPr>
    </w:pPr>
    <w:r w:rsidRPr="007108EB">
      <w:rPr>
        <w:rFonts w:asciiTheme="minorHAnsi" w:hAnsiTheme="minorHAnsi" w:cstheme="minorHAnsi"/>
        <w:sz w:val="20"/>
        <w:szCs w:val="20"/>
      </w:rPr>
      <w:t xml:space="preserve">Strona </w:t>
    </w:r>
    <w:r w:rsidR="002A2CA7" w:rsidRPr="007108EB">
      <w:rPr>
        <w:rFonts w:asciiTheme="minorHAnsi" w:hAnsiTheme="minorHAnsi" w:cstheme="minorHAnsi"/>
        <w:bCs/>
        <w:sz w:val="20"/>
        <w:szCs w:val="20"/>
      </w:rPr>
      <w:fldChar w:fldCharType="begin"/>
    </w:r>
    <w:r w:rsidRPr="007108EB">
      <w:rPr>
        <w:rFonts w:asciiTheme="minorHAnsi" w:hAnsiTheme="minorHAnsi" w:cstheme="minorHAnsi"/>
        <w:bCs/>
        <w:sz w:val="20"/>
        <w:szCs w:val="20"/>
      </w:rPr>
      <w:instrText>PAGE</w:instrText>
    </w:r>
    <w:r w:rsidR="002A2CA7" w:rsidRPr="007108EB">
      <w:rPr>
        <w:rFonts w:asciiTheme="minorHAnsi" w:hAnsiTheme="minorHAnsi" w:cstheme="minorHAnsi"/>
        <w:bCs/>
        <w:sz w:val="20"/>
        <w:szCs w:val="20"/>
      </w:rPr>
      <w:fldChar w:fldCharType="separate"/>
    </w:r>
    <w:r w:rsidR="00781480">
      <w:rPr>
        <w:rFonts w:asciiTheme="minorHAnsi" w:hAnsiTheme="minorHAnsi" w:cstheme="minorHAnsi"/>
        <w:bCs/>
        <w:noProof/>
        <w:sz w:val="20"/>
        <w:szCs w:val="20"/>
      </w:rPr>
      <w:t>1</w:t>
    </w:r>
    <w:r w:rsidR="002A2CA7" w:rsidRPr="007108EB">
      <w:rPr>
        <w:rFonts w:asciiTheme="minorHAnsi" w:hAnsiTheme="minorHAnsi" w:cstheme="minorHAnsi"/>
        <w:bCs/>
        <w:sz w:val="20"/>
        <w:szCs w:val="20"/>
      </w:rPr>
      <w:fldChar w:fldCharType="end"/>
    </w:r>
    <w:r w:rsidRPr="007108EB">
      <w:rPr>
        <w:rFonts w:asciiTheme="minorHAnsi" w:hAnsiTheme="minorHAnsi" w:cstheme="minorHAnsi"/>
        <w:sz w:val="20"/>
        <w:szCs w:val="20"/>
      </w:rPr>
      <w:t xml:space="preserve"> z </w:t>
    </w:r>
    <w:r w:rsidR="002A2CA7" w:rsidRPr="007108EB">
      <w:rPr>
        <w:rFonts w:asciiTheme="minorHAnsi" w:hAnsiTheme="minorHAnsi" w:cstheme="minorHAnsi"/>
        <w:bCs/>
        <w:sz w:val="20"/>
        <w:szCs w:val="20"/>
      </w:rPr>
      <w:fldChar w:fldCharType="begin"/>
    </w:r>
    <w:r w:rsidRPr="007108EB">
      <w:rPr>
        <w:rFonts w:asciiTheme="minorHAnsi" w:hAnsiTheme="minorHAnsi" w:cstheme="minorHAnsi"/>
        <w:bCs/>
        <w:sz w:val="20"/>
        <w:szCs w:val="20"/>
      </w:rPr>
      <w:instrText>NUMPAGES</w:instrText>
    </w:r>
    <w:r w:rsidR="002A2CA7" w:rsidRPr="007108EB">
      <w:rPr>
        <w:rFonts w:asciiTheme="minorHAnsi" w:hAnsiTheme="minorHAnsi" w:cstheme="minorHAnsi"/>
        <w:bCs/>
        <w:sz w:val="20"/>
        <w:szCs w:val="20"/>
      </w:rPr>
      <w:fldChar w:fldCharType="separate"/>
    </w:r>
    <w:r w:rsidR="00781480">
      <w:rPr>
        <w:rFonts w:asciiTheme="minorHAnsi" w:hAnsiTheme="minorHAnsi" w:cstheme="minorHAnsi"/>
        <w:bCs/>
        <w:noProof/>
        <w:sz w:val="20"/>
        <w:szCs w:val="20"/>
      </w:rPr>
      <w:t>4</w:t>
    </w:r>
    <w:r w:rsidR="002A2CA7" w:rsidRPr="007108EB">
      <w:rPr>
        <w:rFonts w:asciiTheme="minorHAnsi" w:hAnsiTheme="minorHAnsi" w:cstheme="minorHAnsi"/>
        <w:bCs/>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3E1880" w14:textId="77777777" w:rsidR="00BE2251" w:rsidRDefault="00BE2251" w:rsidP="00EB688C">
      <w:r>
        <w:separator/>
      </w:r>
    </w:p>
  </w:footnote>
  <w:footnote w:type="continuationSeparator" w:id="0">
    <w:p w14:paraId="2FF322FB" w14:textId="77777777" w:rsidR="00BE2251" w:rsidRDefault="00BE2251" w:rsidP="00EB688C">
      <w:r>
        <w:continuationSeparator/>
      </w:r>
    </w:p>
  </w:footnote>
  <w:footnote w:id="1">
    <w:p w14:paraId="206452B6" w14:textId="77777777" w:rsidR="00015BF3" w:rsidRPr="00377EC3" w:rsidRDefault="00015BF3" w:rsidP="00015BF3">
      <w:pPr>
        <w:pStyle w:val="Tekstprzypisudolnego"/>
        <w:jc w:val="both"/>
        <w:rPr>
          <w:rFonts w:ascii="Calibri" w:hAnsi="Calibri"/>
          <w:sz w:val="18"/>
        </w:rPr>
      </w:pPr>
      <w:r w:rsidRPr="00377EC3">
        <w:rPr>
          <w:rStyle w:val="Odwoanieprzypisudolnego"/>
          <w:rFonts w:ascii="Calibri" w:hAnsi="Calibri"/>
          <w:sz w:val="18"/>
        </w:rPr>
        <w:footnoteRef/>
      </w:r>
      <w:r w:rsidRPr="00377EC3">
        <w:rPr>
          <w:rFonts w:ascii="Calibri" w:hAnsi="Calibri"/>
          <w:sz w:val="18"/>
        </w:rPr>
        <w:t xml:space="preserve"> W przypadku Wykonawców składających ofertę wspólną należy wskazać wszystkich Wykonawców występujących wspólnie lub zaznaczyć, iż wskazany podmiot – Pełnomocnik/Lider występuje w imieniu wszystkich podmiotów składających ofertę wspólną.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C1099E" w14:textId="77777777" w:rsidR="0005559B" w:rsidRDefault="0005559B" w:rsidP="00F239BA">
    <w:pPr>
      <w:pStyle w:val="Nagwek"/>
      <w:rPr>
        <w:b/>
      </w:rPr>
    </w:pPr>
  </w:p>
  <w:p w14:paraId="7C9A996F" w14:textId="118D1FE3" w:rsidR="0005559B" w:rsidRPr="00D5509E" w:rsidRDefault="0005559B" w:rsidP="00F239BA">
    <w:pPr>
      <w:pStyle w:val="Nagwek"/>
      <w:rPr>
        <w:rFonts w:asciiTheme="minorHAnsi" w:hAnsiTheme="minorHAnsi" w:cstheme="minorHAnsi"/>
        <w:b/>
        <w:sz w:val="22"/>
      </w:rPr>
    </w:pPr>
    <w:r w:rsidRPr="00D5509E">
      <w:rPr>
        <w:rFonts w:asciiTheme="minorHAnsi" w:hAnsiTheme="minorHAnsi" w:cstheme="minorHAnsi"/>
        <w:b/>
        <w:sz w:val="22"/>
      </w:rPr>
      <w:t xml:space="preserve">Znak sprawy </w:t>
    </w:r>
    <w:r w:rsidR="00645A71" w:rsidRPr="00D5509E">
      <w:rPr>
        <w:rFonts w:asciiTheme="minorHAnsi" w:hAnsiTheme="minorHAnsi" w:cstheme="minorHAnsi"/>
        <w:b/>
        <w:sz w:val="22"/>
      </w:rPr>
      <w:t>RR.27</w:t>
    </w:r>
    <w:r w:rsidR="006021FE" w:rsidRPr="00D5509E">
      <w:rPr>
        <w:rFonts w:asciiTheme="minorHAnsi" w:hAnsiTheme="minorHAnsi" w:cstheme="minorHAnsi"/>
        <w:b/>
        <w:sz w:val="22"/>
      </w:rPr>
      <w:t>1</w:t>
    </w:r>
    <w:r w:rsidR="00645A71" w:rsidRPr="00D5509E">
      <w:rPr>
        <w:rFonts w:asciiTheme="minorHAnsi" w:hAnsiTheme="minorHAnsi" w:cstheme="minorHAnsi"/>
        <w:b/>
        <w:sz w:val="22"/>
      </w:rPr>
      <w:t>.1.</w:t>
    </w:r>
    <w:r w:rsidR="008B2CE8">
      <w:rPr>
        <w:rFonts w:asciiTheme="minorHAnsi" w:hAnsiTheme="minorHAnsi" w:cstheme="minorHAnsi"/>
        <w:b/>
        <w:sz w:val="22"/>
      </w:rPr>
      <w:t>10</w:t>
    </w:r>
    <w:r w:rsidR="00645A71" w:rsidRPr="00D5509E">
      <w:rPr>
        <w:rFonts w:asciiTheme="minorHAnsi" w:hAnsiTheme="minorHAnsi" w:cstheme="minorHAnsi"/>
        <w:b/>
        <w:sz w:val="22"/>
      </w:rPr>
      <w:t>.202</w:t>
    </w:r>
    <w:r w:rsidR="00D5509E">
      <w:rPr>
        <w:rFonts w:asciiTheme="minorHAnsi" w:hAnsiTheme="minorHAnsi" w:cstheme="minorHAnsi"/>
        <w:b/>
        <w:sz w:val="22"/>
      </w:rPr>
      <w:t>4</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nsid w:val="045738F3"/>
    <w:multiLevelType w:val="multilevel"/>
    <w:tmpl w:val="6BF28B88"/>
    <w:lvl w:ilvl="0">
      <w:start w:val="1"/>
      <w:numFmt w:val="decimal"/>
      <w:lvlText w:val="%1."/>
      <w:lvlJc w:val="left"/>
      <w:pPr>
        <w:ind w:left="720" w:hanging="360"/>
      </w:pPr>
      <w:rPr>
        <w:rFonts w:hint="default"/>
        <w:b w:val="0"/>
        <w:sz w:val="22"/>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2806D34"/>
    <w:multiLevelType w:val="hybridMultilevel"/>
    <w:tmpl w:val="616CD3AE"/>
    <w:lvl w:ilvl="0" w:tplc="E1FE8A76">
      <w:start w:val="1"/>
      <w:numFmt w:val="decimal"/>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55D3C2C"/>
    <w:multiLevelType w:val="hybridMultilevel"/>
    <w:tmpl w:val="6AA4A67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6">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7">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8">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9">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21">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5">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6">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1">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2">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3">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4">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17"/>
  </w:num>
  <w:num w:numId="2">
    <w:abstractNumId w:val="31"/>
  </w:num>
  <w:num w:numId="3">
    <w:abstractNumId w:val="23"/>
  </w:num>
  <w:num w:numId="4">
    <w:abstractNumId w:val="21"/>
  </w:num>
  <w:num w:numId="5">
    <w:abstractNumId w:val="0"/>
  </w:num>
  <w:num w:numId="6">
    <w:abstractNumId w:val="34"/>
  </w:num>
  <w:num w:numId="7">
    <w:abstractNumId w:val="33"/>
  </w:num>
  <w:num w:numId="8">
    <w:abstractNumId w:val="25"/>
  </w:num>
  <w:num w:numId="9">
    <w:abstractNumId w:val="9"/>
  </w:num>
  <w:num w:numId="10">
    <w:abstractNumId w:val="16"/>
  </w:num>
  <w:num w:numId="11">
    <w:abstractNumId w:val="29"/>
  </w:num>
  <w:num w:numId="12">
    <w:abstractNumId w:val="30"/>
  </w:num>
  <w:num w:numId="13">
    <w:abstractNumId w:val="13"/>
  </w:num>
  <w:num w:numId="14">
    <w:abstractNumId w:val="19"/>
  </w:num>
  <w:num w:numId="15">
    <w:abstractNumId w:val="24"/>
  </w:num>
  <w:num w:numId="16">
    <w:abstractNumId w:val="18"/>
  </w:num>
  <w:num w:numId="17">
    <w:abstractNumId w:val="27"/>
  </w:num>
  <w:num w:numId="18">
    <w:abstractNumId w:val="11"/>
  </w:num>
  <w:num w:numId="19">
    <w:abstractNumId w:val="28"/>
  </w:num>
  <w:num w:numId="20">
    <w:abstractNumId w:val="22"/>
  </w:num>
  <w:num w:numId="21">
    <w:abstractNumId w:val="32"/>
  </w:num>
  <w:num w:numId="22">
    <w:abstractNumId w:val="8"/>
  </w:num>
  <w:num w:numId="23">
    <w:abstractNumId w:val="26"/>
  </w:num>
  <w:num w:numId="24">
    <w:abstractNumId w:val="14"/>
  </w:num>
  <w:num w:numId="25">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B7115"/>
    <w:rsid w:val="000023AB"/>
    <w:rsid w:val="00002466"/>
    <w:rsid w:val="00007C46"/>
    <w:rsid w:val="00013733"/>
    <w:rsid w:val="00013F76"/>
    <w:rsid w:val="00014739"/>
    <w:rsid w:val="00014A3C"/>
    <w:rsid w:val="0001590C"/>
    <w:rsid w:val="00015BF3"/>
    <w:rsid w:val="00024A2F"/>
    <w:rsid w:val="00025696"/>
    <w:rsid w:val="0003046E"/>
    <w:rsid w:val="00031CD1"/>
    <w:rsid w:val="00031DBD"/>
    <w:rsid w:val="00032A48"/>
    <w:rsid w:val="000336B3"/>
    <w:rsid w:val="00036718"/>
    <w:rsid w:val="00042D01"/>
    <w:rsid w:val="00044631"/>
    <w:rsid w:val="00054178"/>
    <w:rsid w:val="0005493D"/>
    <w:rsid w:val="00054AEA"/>
    <w:rsid w:val="0005559B"/>
    <w:rsid w:val="00056394"/>
    <w:rsid w:val="00056AC2"/>
    <w:rsid w:val="000629A7"/>
    <w:rsid w:val="00063097"/>
    <w:rsid w:val="00064667"/>
    <w:rsid w:val="00066120"/>
    <w:rsid w:val="00067841"/>
    <w:rsid w:val="00067B56"/>
    <w:rsid w:val="00072087"/>
    <w:rsid w:val="00073DC5"/>
    <w:rsid w:val="0007602F"/>
    <w:rsid w:val="00083E53"/>
    <w:rsid w:val="000858F0"/>
    <w:rsid w:val="000907C0"/>
    <w:rsid w:val="00091771"/>
    <w:rsid w:val="00092292"/>
    <w:rsid w:val="0009279D"/>
    <w:rsid w:val="000955B3"/>
    <w:rsid w:val="00095BE9"/>
    <w:rsid w:val="0009670B"/>
    <w:rsid w:val="00097680"/>
    <w:rsid w:val="000A06A8"/>
    <w:rsid w:val="000B3A31"/>
    <w:rsid w:val="000B7573"/>
    <w:rsid w:val="000B7E68"/>
    <w:rsid w:val="000C04C0"/>
    <w:rsid w:val="000C1CB3"/>
    <w:rsid w:val="000C742A"/>
    <w:rsid w:val="000D4530"/>
    <w:rsid w:val="000D57B4"/>
    <w:rsid w:val="000D5E32"/>
    <w:rsid w:val="000D729A"/>
    <w:rsid w:val="000D7B2C"/>
    <w:rsid w:val="000E01C8"/>
    <w:rsid w:val="000E1E55"/>
    <w:rsid w:val="000E3E2B"/>
    <w:rsid w:val="000E452B"/>
    <w:rsid w:val="000F7369"/>
    <w:rsid w:val="00102A33"/>
    <w:rsid w:val="00103C99"/>
    <w:rsid w:val="00104309"/>
    <w:rsid w:val="00105E06"/>
    <w:rsid w:val="00106ABB"/>
    <w:rsid w:val="001112E7"/>
    <w:rsid w:val="00116669"/>
    <w:rsid w:val="001212AB"/>
    <w:rsid w:val="001213B6"/>
    <w:rsid w:val="00121F8B"/>
    <w:rsid w:val="00127F4D"/>
    <w:rsid w:val="00133810"/>
    <w:rsid w:val="00136565"/>
    <w:rsid w:val="00136751"/>
    <w:rsid w:val="001367BD"/>
    <w:rsid w:val="00140339"/>
    <w:rsid w:val="001412D7"/>
    <w:rsid w:val="00144AD5"/>
    <w:rsid w:val="00144C9E"/>
    <w:rsid w:val="00146AAF"/>
    <w:rsid w:val="0015114F"/>
    <w:rsid w:val="0015471A"/>
    <w:rsid w:val="0015500B"/>
    <w:rsid w:val="00167651"/>
    <w:rsid w:val="001725CB"/>
    <w:rsid w:val="00175DCD"/>
    <w:rsid w:val="00184816"/>
    <w:rsid w:val="00186134"/>
    <w:rsid w:val="001941E7"/>
    <w:rsid w:val="00194380"/>
    <w:rsid w:val="00195472"/>
    <w:rsid w:val="001954AD"/>
    <w:rsid w:val="00197370"/>
    <w:rsid w:val="00197E70"/>
    <w:rsid w:val="001A0B0F"/>
    <w:rsid w:val="001A12A0"/>
    <w:rsid w:val="001A146B"/>
    <w:rsid w:val="001A17D7"/>
    <w:rsid w:val="001A1EF8"/>
    <w:rsid w:val="001A7071"/>
    <w:rsid w:val="001B5970"/>
    <w:rsid w:val="001B7834"/>
    <w:rsid w:val="001C1230"/>
    <w:rsid w:val="001C20D2"/>
    <w:rsid w:val="001C20DA"/>
    <w:rsid w:val="001D064A"/>
    <w:rsid w:val="001E25D8"/>
    <w:rsid w:val="001E466C"/>
    <w:rsid w:val="001E6478"/>
    <w:rsid w:val="001E7850"/>
    <w:rsid w:val="001E7EBC"/>
    <w:rsid w:val="001F5C16"/>
    <w:rsid w:val="00200585"/>
    <w:rsid w:val="002039E6"/>
    <w:rsid w:val="00206A1D"/>
    <w:rsid w:val="00217361"/>
    <w:rsid w:val="00217A65"/>
    <w:rsid w:val="00222444"/>
    <w:rsid w:val="002229E3"/>
    <w:rsid w:val="00222D34"/>
    <w:rsid w:val="00233C61"/>
    <w:rsid w:val="00242CE3"/>
    <w:rsid w:val="00244F7C"/>
    <w:rsid w:val="00247A91"/>
    <w:rsid w:val="00247B5B"/>
    <w:rsid w:val="002502CF"/>
    <w:rsid w:val="002509F7"/>
    <w:rsid w:val="00255579"/>
    <w:rsid w:val="002604B6"/>
    <w:rsid w:val="0026329B"/>
    <w:rsid w:val="00264737"/>
    <w:rsid w:val="002654EA"/>
    <w:rsid w:val="002662C7"/>
    <w:rsid w:val="00270180"/>
    <w:rsid w:val="002708F9"/>
    <w:rsid w:val="0027213F"/>
    <w:rsid w:val="00273644"/>
    <w:rsid w:val="00274671"/>
    <w:rsid w:val="002816AE"/>
    <w:rsid w:val="002826F8"/>
    <w:rsid w:val="00282DCD"/>
    <w:rsid w:val="00291E17"/>
    <w:rsid w:val="00293660"/>
    <w:rsid w:val="00294836"/>
    <w:rsid w:val="0029658C"/>
    <w:rsid w:val="00296B33"/>
    <w:rsid w:val="002A11EE"/>
    <w:rsid w:val="002A21D7"/>
    <w:rsid w:val="002A2CA7"/>
    <w:rsid w:val="002A6FBD"/>
    <w:rsid w:val="002B0C83"/>
    <w:rsid w:val="002B69B8"/>
    <w:rsid w:val="002B6FD0"/>
    <w:rsid w:val="002C1878"/>
    <w:rsid w:val="002C780D"/>
    <w:rsid w:val="002D3DBC"/>
    <w:rsid w:val="002D570E"/>
    <w:rsid w:val="002D602C"/>
    <w:rsid w:val="002D7E18"/>
    <w:rsid w:val="002E45F2"/>
    <w:rsid w:val="002E73FC"/>
    <w:rsid w:val="00300380"/>
    <w:rsid w:val="00301E26"/>
    <w:rsid w:val="00302DB8"/>
    <w:rsid w:val="003053A3"/>
    <w:rsid w:val="0031149E"/>
    <w:rsid w:val="00315222"/>
    <w:rsid w:val="003152B4"/>
    <w:rsid w:val="00317070"/>
    <w:rsid w:val="00317E52"/>
    <w:rsid w:val="00323334"/>
    <w:rsid w:val="00331F67"/>
    <w:rsid w:val="00336C22"/>
    <w:rsid w:val="00341A45"/>
    <w:rsid w:val="0034533A"/>
    <w:rsid w:val="00350CDB"/>
    <w:rsid w:val="00364C30"/>
    <w:rsid w:val="003667D5"/>
    <w:rsid w:val="003676E9"/>
    <w:rsid w:val="00370F17"/>
    <w:rsid w:val="003715C9"/>
    <w:rsid w:val="00371FBB"/>
    <w:rsid w:val="0037340D"/>
    <w:rsid w:val="003755A6"/>
    <w:rsid w:val="00376E2A"/>
    <w:rsid w:val="00382CE9"/>
    <w:rsid w:val="003838E9"/>
    <w:rsid w:val="003840E6"/>
    <w:rsid w:val="003859BE"/>
    <w:rsid w:val="00390E29"/>
    <w:rsid w:val="003A0C8E"/>
    <w:rsid w:val="003A33DA"/>
    <w:rsid w:val="003A589D"/>
    <w:rsid w:val="003B3AF9"/>
    <w:rsid w:val="003C1E95"/>
    <w:rsid w:val="003C2709"/>
    <w:rsid w:val="003D299B"/>
    <w:rsid w:val="003D29FA"/>
    <w:rsid w:val="003D2F71"/>
    <w:rsid w:val="003D7265"/>
    <w:rsid w:val="003E138F"/>
    <w:rsid w:val="003E608E"/>
    <w:rsid w:val="003F163C"/>
    <w:rsid w:val="003F47D9"/>
    <w:rsid w:val="003F7888"/>
    <w:rsid w:val="00402CFF"/>
    <w:rsid w:val="00403448"/>
    <w:rsid w:val="00404476"/>
    <w:rsid w:val="00405DA3"/>
    <w:rsid w:val="004118AF"/>
    <w:rsid w:val="004157E3"/>
    <w:rsid w:val="004174D1"/>
    <w:rsid w:val="0042116B"/>
    <w:rsid w:val="004352DA"/>
    <w:rsid w:val="00436EAD"/>
    <w:rsid w:val="00440321"/>
    <w:rsid w:val="00443C97"/>
    <w:rsid w:val="004476E8"/>
    <w:rsid w:val="00452D09"/>
    <w:rsid w:val="00455E55"/>
    <w:rsid w:val="00456BF5"/>
    <w:rsid w:val="0047010F"/>
    <w:rsid w:val="004709D1"/>
    <w:rsid w:val="00472F1C"/>
    <w:rsid w:val="00476A7C"/>
    <w:rsid w:val="0047731C"/>
    <w:rsid w:val="004778F6"/>
    <w:rsid w:val="00477F85"/>
    <w:rsid w:val="00484BCF"/>
    <w:rsid w:val="00485D86"/>
    <w:rsid w:val="00485FE0"/>
    <w:rsid w:val="00486661"/>
    <w:rsid w:val="0049241F"/>
    <w:rsid w:val="00493326"/>
    <w:rsid w:val="0049656E"/>
    <w:rsid w:val="004A1649"/>
    <w:rsid w:val="004A412B"/>
    <w:rsid w:val="004A54F0"/>
    <w:rsid w:val="004B1ED4"/>
    <w:rsid w:val="004B36F1"/>
    <w:rsid w:val="004B437A"/>
    <w:rsid w:val="004B4EFC"/>
    <w:rsid w:val="004C369D"/>
    <w:rsid w:val="004D4948"/>
    <w:rsid w:val="004D62CE"/>
    <w:rsid w:val="004D7B73"/>
    <w:rsid w:val="004E06CB"/>
    <w:rsid w:val="004E1ADC"/>
    <w:rsid w:val="004E4CC6"/>
    <w:rsid w:val="004E5B6E"/>
    <w:rsid w:val="004E6558"/>
    <w:rsid w:val="004E6675"/>
    <w:rsid w:val="004F3F45"/>
    <w:rsid w:val="004F445F"/>
    <w:rsid w:val="004F4F06"/>
    <w:rsid w:val="004F6772"/>
    <w:rsid w:val="004F7912"/>
    <w:rsid w:val="00506B82"/>
    <w:rsid w:val="0050793C"/>
    <w:rsid w:val="00512400"/>
    <w:rsid w:val="00520CCF"/>
    <w:rsid w:val="00520D43"/>
    <w:rsid w:val="0052528B"/>
    <w:rsid w:val="00525EE3"/>
    <w:rsid w:val="00526E05"/>
    <w:rsid w:val="00532C1F"/>
    <w:rsid w:val="00534778"/>
    <w:rsid w:val="0053498D"/>
    <w:rsid w:val="00536B8B"/>
    <w:rsid w:val="00542CD2"/>
    <w:rsid w:val="005448F9"/>
    <w:rsid w:val="00546386"/>
    <w:rsid w:val="00547B63"/>
    <w:rsid w:val="00550784"/>
    <w:rsid w:val="0055176C"/>
    <w:rsid w:val="00553C25"/>
    <w:rsid w:val="00566B48"/>
    <w:rsid w:val="00567680"/>
    <w:rsid w:val="00570A8C"/>
    <w:rsid w:val="0057571B"/>
    <w:rsid w:val="005760ED"/>
    <w:rsid w:val="00582418"/>
    <w:rsid w:val="00584C3F"/>
    <w:rsid w:val="00593725"/>
    <w:rsid w:val="005946F1"/>
    <w:rsid w:val="005A6E29"/>
    <w:rsid w:val="005B2616"/>
    <w:rsid w:val="005B2AA4"/>
    <w:rsid w:val="005B4EA6"/>
    <w:rsid w:val="005B601A"/>
    <w:rsid w:val="005C0057"/>
    <w:rsid w:val="005C2F97"/>
    <w:rsid w:val="005C3911"/>
    <w:rsid w:val="005C4779"/>
    <w:rsid w:val="005D16FA"/>
    <w:rsid w:val="005D1E4E"/>
    <w:rsid w:val="005D2B08"/>
    <w:rsid w:val="005D6ED7"/>
    <w:rsid w:val="005E0003"/>
    <w:rsid w:val="005E57E0"/>
    <w:rsid w:val="005F052D"/>
    <w:rsid w:val="005F215A"/>
    <w:rsid w:val="005F2EFA"/>
    <w:rsid w:val="005F3367"/>
    <w:rsid w:val="005F493B"/>
    <w:rsid w:val="005F77EE"/>
    <w:rsid w:val="00600494"/>
    <w:rsid w:val="006021FE"/>
    <w:rsid w:val="00605E7F"/>
    <w:rsid w:val="00611E31"/>
    <w:rsid w:val="00627488"/>
    <w:rsid w:val="00634463"/>
    <w:rsid w:val="00637C6D"/>
    <w:rsid w:val="00640C5A"/>
    <w:rsid w:val="00641933"/>
    <w:rsid w:val="0064345F"/>
    <w:rsid w:val="00644A9F"/>
    <w:rsid w:val="00645A71"/>
    <w:rsid w:val="00646DF8"/>
    <w:rsid w:val="00651247"/>
    <w:rsid w:val="006521D8"/>
    <w:rsid w:val="00652708"/>
    <w:rsid w:val="00656210"/>
    <w:rsid w:val="006573A0"/>
    <w:rsid w:val="0066423D"/>
    <w:rsid w:val="00664259"/>
    <w:rsid w:val="0067201E"/>
    <w:rsid w:val="00674982"/>
    <w:rsid w:val="006779E9"/>
    <w:rsid w:val="00680A2A"/>
    <w:rsid w:val="00681220"/>
    <w:rsid w:val="00681A26"/>
    <w:rsid w:val="00684D17"/>
    <w:rsid w:val="00686C17"/>
    <w:rsid w:val="006903F1"/>
    <w:rsid w:val="00691F0A"/>
    <w:rsid w:val="006943AA"/>
    <w:rsid w:val="00694412"/>
    <w:rsid w:val="00697885"/>
    <w:rsid w:val="006A17A1"/>
    <w:rsid w:val="006A686D"/>
    <w:rsid w:val="006A6C74"/>
    <w:rsid w:val="006B0BEF"/>
    <w:rsid w:val="006B3290"/>
    <w:rsid w:val="006B57EB"/>
    <w:rsid w:val="006C21DC"/>
    <w:rsid w:val="006C3B36"/>
    <w:rsid w:val="006C4D73"/>
    <w:rsid w:val="006D2B28"/>
    <w:rsid w:val="006D5739"/>
    <w:rsid w:val="006E2745"/>
    <w:rsid w:val="006E28C9"/>
    <w:rsid w:val="006E3F5B"/>
    <w:rsid w:val="006E6A14"/>
    <w:rsid w:val="006E6FC0"/>
    <w:rsid w:val="006E7C33"/>
    <w:rsid w:val="006F1562"/>
    <w:rsid w:val="006F1887"/>
    <w:rsid w:val="006F343F"/>
    <w:rsid w:val="006F5108"/>
    <w:rsid w:val="006F61A0"/>
    <w:rsid w:val="006F6884"/>
    <w:rsid w:val="007027D9"/>
    <w:rsid w:val="00706CF9"/>
    <w:rsid w:val="007108EB"/>
    <w:rsid w:val="00721A03"/>
    <w:rsid w:val="007232A2"/>
    <w:rsid w:val="00726DE8"/>
    <w:rsid w:val="00742723"/>
    <w:rsid w:val="00752751"/>
    <w:rsid w:val="00752C08"/>
    <w:rsid w:val="0075352C"/>
    <w:rsid w:val="007550D5"/>
    <w:rsid w:val="0076559B"/>
    <w:rsid w:val="00771E43"/>
    <w:rsid w:val="007722A1"/>
    <w:rsid w:val="00772938"/>
    <w:rsid w:val="00781480"/>
    <w:rsid w:val="00791BB1"/>
    <w:rsid w:val="007923A4"/>
    <w:rsid w:val="00792493"/>
    <w:rsid w:val="007929CA"/>
    <w:rsid w:val="00793460"/>
    <w:rsid w:val="00793C65"/>
    <w:rsid w:val="00797AE6"/>
    <w:rsid w:val="007A09C4"/>
    <w:rsid w:val="007A2170"/>
    <w:rsid w:val="007A4AC8"/>
    <w:rsid w:val="007B7D6C"/>
    <w:rsid w:val="007C0C55"/>
    <w:rsid w:val="007C51AC"/>
    <w:rsid w:val="007C6CC9"/>
    <w:rsid w:val="007C7979"/>
    <w:rsid w:val="007D3CA3"/>
    <w:rsid w:val="007D45E0"/>
    <w:rsid w:val="007E01A1"/>
    <w:rsid w:val="007E3ED2"/>
    <w:rsid w:val="007E7BD1"/>
    <w:rsid w:val="007F0613"/>
    <w:rsid w:val="007F066D"/>
    <w:rsid w:val="007F0867"/>
    <w:rsid w:val="007F3489"/>
    <w:rsid w:val="007F4887"/>
    <w:rsid w:val="007F6AE3"/>
    <w:rsid w:val="007F6D49"/>
    <w:rsid w:val="007F7D96"/>
    <w:rsid w:val="00801BC4"/>
    <w:rsid w:val="00803A47"/>
    <w:rsid w:val="008046EB"/>
    <w:rsid w:val="00806418"/>
    <w:rsid w:val="00811BAE"/>
    <w:rsid w:val="00815899"/>
    <w:rsid w:val="00816CBD"/>
    <w:rsid w:val="00823432"/>
    <w:rsid w:val="00824FED"/>
    <w:rsid w:val="0082503D"/>
    <w:rsid w:val="00827354"/>
    <w:rsid w:val="00833D12"/>
    <w:rsid w:val="00836FE9"/>
    <w:rsid w:val="0084257A"/>
    <w:rsid w:val="00842813"/>
    <w:rsid w:val="00842EA8"/>
    <w:rsid w:val="008457C4"/>
    <w:rsid w:val="0084676E"/>
    <w:rsid w:val="00851AC2"/>
    <w:rsid w:val="00851E05"/>
    <w:rsid w:val="00851F71"/>
    <w:rsid w:val="008524D5"/>
    <w:rsid w:val="0085420C"/>
    <w:rsid w:val="00857E21"/>
    <w:rsid w:val="00862434"/>
    <w:rsid w:val="0086604B"/>
    <w:rsid w:val="00870C38"/>
    <w:rsid w:val="00875447"/>
    <w:rsid w:val="00876729"/>
    <w:rsid w:val="008824E6"/>
    <w:rsid w:val="00882CDE"/>
    <w:rsid w:val="00883045"/>
    <w:rsid w:val="00884C62"/>
    <w:rsid w:val="00890CFA"/>
    <w:rsid w:val="008920E5"/>
    <w:rsid w:val="00892D32"/>
    <w:rsid w:val="00897641"/>
    <w:rsid w:val="008A2AA5"/>
    <w:rsid w:val="008A4158"/>
    <w:rsid w:val="008A7AD1"/>
    <w:rsid w:val="008B22B0"/>
    <w:rsid w:val="008B2CE8"/>
    <w:rsid w:val="008B459A"/>
    <w:rsid w:val="008B4D53"/>
    <w:rsid w:val="008B78D4"/>
    <w:rsid w:val="008C1866"/>
    <w:rsid w:val="008C3381"/>
    <w:rsid w:val="008C42DB"/>
    <w:rsid w:val="008C7F46"/>
    <w:rsid w:val="008D0FCE"/>
    <w:rsid w:val="008D5D51"/>
    <w:rsid w:val="008D7927"/>
    <w:rsid w:val="008E3035"/>
    <w:rsid w:val="008E3A6A"/>
    <w:rsid w:val="008E613D"/>
    <w:rsid w:val="008E6D74"/>
    <w:rsid w:val="008F4A91"/>
    <w:rsid w:val="008F5702"/>
    <w:rsid w:val="008F7D34"/>
    <w:rsid w:val="00901A17"/>
    <w:rsid w:val="0090350B"/>
    <w:rsid w:val="0090407C"/>
    <w:rsid w:val="00904A8A"/>
    <w:rsid w:val="009108D5"/>
    <w:rsid w:val="00910D66"/>
    <w:rsid w:val="009116FA"/>
    <w:rsid w:val="00912373"/>
    <w:rsid w:val="0091333D"/>
    <w:rsid w:val="00916AFC"/>
    <w:rsid w:val="00921F2C"/>
    <w:rsid w:val="009257CD"/>
    <w:rsid w:val="00925C29"/>
    <w:rsid w:val="00925E77"/>
    <w:rsid w:val="009273EE"/>
    <w:rsid w:val="00930447"/>
    <w:rsid w:val="00930EDB"/>
    <w:rsid w:val="0093360D"/>
    <w:rsid w:val="00942051"/>
    <w:rsid w:val="009468AF"/>
    <w:rsid w:val="00946A14"/>
    <w:rsid w:val="009477BE"/>
    <w:rsid w:val="00947E43"/>
    <w:rsid w:val="00950316"/>
    <w:rsid w:val="00960DF8"/>
    <w:rsid w:val="00963ACD"/>
    <w:rsid w:val="0096583D"/>
    <w:rsid w:val="00966EFE"/>
    <w:rsid w:val="00975A90"/>
    <w:rsid w:val="0097741E"/>
    <w:rsid w:val="00986EFD"/>
    <w:rsid w:val="0098728C"/>
    <w:rsid w:val="009875A1"/>
    <w:rsid w:val="0099039D"/>
    <w:rsid w:val="009909FD"/>
    <w:rsid w:val="0099226E"/>
    <w:rsid w:val="0099501B"/>
    <w:rsid w:val="00997B3E"/>
    <w:rsid w:val="00997B85"/>
    <w:rsid w:val="00997F4F"/>
    <w:rsid w:val="009A1EE2"/>
    <w:rsid w:val="009A3D95"/>
    <w:rsid w:val="009A713E"/>
    <w:rsid w:val="009A74E4"/>
    <w:rsid w:val="009B186A"/>
    <w:rsid w:val="009B3D38"/>
    <w:rsid w:val="009B7328"/>
    <w:rsid w:val="009C0316"/>
    <w:rsid w:val="009C1C28"/>
    <w:rsid w:val="009C2105"/>
    <w:rsid w:val="009C6734"/>
    <w:rsid w:val="009C6AD7"/>
    <w:rsid w:val="009C79F5"/>
    <w:rsid w:val="009D0640"/>
    <w:rsid w:val="009D16C9"/>
    <w:rsid w:val="009D43AD"/>
    <w:rsid w:val="009D47B1"/>
    <w:rsid w:val="009D5B45"/>
    <w:rsid w:val="009E66B7"/>
    <w:rsid w:val="009F2D05"/>
    <w:rsid w:val="009F2D59"/>
    <w:rsid w:val="009F3AE1"/>
    <w:rsid w:val="009F5D37"/>
    <w:rsid w:val="00A00C62"/>
    <w:rsid w:val="00A025FB"/>
    <w:rsid w:val="00A03A07"/>
    <w:rsid w:val="00A059EC"/>
    <w:rsid w:val="00A07B4A"/>
    <w:rsid w:val="00A11C58"/>
    <w:rsid w:val="00A14B1D"/>
    <w:rsid w:val="00A21401"/>
    <w:rsid w:val="00A269B8"/>
    <w:rsid w:val="00A35B89"/>
    <w:rsid w:val="00A438D2"/>
    <w:rsid w:val="00A46729"/>
    <w:rsid w:val="00A470DB"/>
    <w:rsid w:val="00A50F96"/>
    <w:rsid w:val="00A51C79"/>
    <w:rsid w:val="00A5337E"/>
    <w:rsid w:val="00A54598"/>
    <w:rsid w:val="00A5461E"/>
    <w:rsid w:val="00A5630F"/>
    <w:rsid w:val="00A56B43"/>
    <w:rsid w:val="00A57F88"/>
    <w:rsid w:val="00A60DFE"/>
    <w:rsid w:val="00A62534"/>
    <w:rsid w:val="00A644E6"/>
    <w:rsid w:val="00A66970"/>
    <w:rsid w:val="00A70414"/>
    <w:rsid w:val="00A7455B"/>
    <w:rsid w:val="00A767C8"/>
    <w:rsid w:val="00A81C12"/>
    <w:rsid w:val="00A82D00"/>
    <w:rsid w:val="00A850B0"/>
    <w:rsid w:val="00A920AD"/>
    <w:rsid w:val="00A9285B"/>
    <w:rsid w:val="00A93206"/>
    <w:rsid w:val="00AA15AD"/>
    <w:rsid w:val="00AA34C0"/>
    <w:rsid w:val="00AA69FA"/>
    <w:rsid w:val="00AB38DB"/>
    <w:rsid w:val="00AB7115"/>
    <w:rsid w:val="00AC0195"/>
    <w:rsid w:val="00AC0381"/>
    <w:rsid w:val="00AC1F70"/>
    <w:rsid w:val="00AC3168"/>
    <w:rsid w:val="00AC53A5"/>
    <w:rsid w:val="00AC5635"/>
    <w:rsid w:val="00AC5C14"/>
    <w:rsid w:val="00AE7BED"/>
    <w:rsid w:val="00AF0D40"/>
    <w:rsid w:val="00AF19A3"/>
    <w:rsid w:val="00AF2858"/>
    <w:rsid w:val="00AF709F"/>
    <w:rsid w:val="00B00128"/>
    <w:rsid w:val="00B05ED3"/>
    <w:rsid w:val="00B123E0"/>
    <w:rsid w:val="00B15264"/>
    <w:rsid w:val="00B20154"/>
    <w:rsid w:val="00B213DA"/>
    <w:rsid w:val="00B22807"/>
    <w:rsid w:val="00B233F2"/>
    <w:rsid w:val="00B23B15"/>
    <w:rsid w:val="00B247CE"/>
    <w:rsid w:val="00B26F6E"/>
    <w:rsid w:val="00B3575E"/>
    <w:rsid w:val="00B41F00"/>
    <w:rsid w:val="00B4386E"/>
    <w:rsid w:val="00B43D09"/>
    <w:rsid w:val="00B45061"/>
    <w:rsid w:val="00B505EA"/>
    <w:rsid w:val="00B50F38"/>
    <w:rsid w:val="00B53FA6"/>
    <w:rsid w:val="00B57BBE"/>
    <w:rsid w:val="00B57CA6"/>
    <w:rsid w:val="00B60357"/>
    <w:rsid w:val="00B60B35"/>
    <w:rsid w:val="00B650CB"/>
    <w:rsid w:val="00B65D75"/>
    <w:rsid w:val="00B72668"/>
    <w:rsid w:val="00B74D4A"/>
    <w:rsid w:val="00B75D3C"/>
    <w:rsid w:val="00B80629"/>
    <w:rsid w:val="00B80BA7"/>
    <w:rsid w:val="00B812B7"/>
    <w:rsid w:val="00B85395"/>
    <w:rsid w:val="00BA6C40"/>
    <w:rsid w:val="00BB10F0"/>
    <w:rsid w:val="00BB1F11"/>
    <w:rsid w:val="00BB2918"/>
    <w:rsid w:val="00BB3641"/>
    <w:rsid w:val="00BB5FCF"/>
    <w:rsid w:val="00BB62AC"/>
    <w:rsid w:val="00BB736E"/>
    <w:rsid w:val="00BB7DE0"/>
    <w:rsid w:val="00BC20AD"/>
    <w:rsid w:val="00BC62E9"/>
    <w:rsid w:val="00BD1CE5"/>
    <w:rsid w:val="00BD46B4"/>
    <w:rsid w:val="00BE0530"/>
    <w:rsid w:val="00BE05C8"/>
    <w:rsid w:val="00BE2251"/>
    <w:rsid w:val="00BE29D3"/>
    <w:rsid w:val="00BE6099"/>
    <w:rsid w:val="00BF3233"/>
    <w:rsid w:val="00BF5868"/>
    <w:rsid w:val="00C007AE"/>
    <w:rsid w:val="00C02094"/>
    <w:rsid w:val="00C0514B"/>
    <w:rsid w:val="00C05534"/>
    <w:rsid w:val="00C06CBB"/>
    <w:rsid w:val="00C11827"/>
    <w:rsid w:val="00C12CC0"/>
    <w:rsid w:val="00C151BB"/>
    <w:rsid w:val="00C15267"/>
    <w:rsid w:val="00C16C7C"/>
    <w:rsid w:val="00C213D8"/>
    <w:rsid w:val="00C24109"/>
    <w:rsid w:val="00C24B77"/>
    <w:rsid w:val="00C32EEF"/>
    <w:rsid w:val="00C33AC9"/>
    <w:rsid w:val="00C356B6"/>
    <w:rsid w:val="00C3619E"/>
    <w:rsid w:val="00C37690"/>
    <w:rsid w:val="00C412C4"/>
    <w:rsid w:val="00C423C6"/>
    <w:rsid w:val="00C43D6F"/>
    <w:rsid w:val="00C44604"/>
    <w:rsid w:val="00C5063A"/>
    <w:rsid w:val="00C50D07"/>
    <w:rsid w:val="00C53330"/>
    <w:rsid w:val="00C56E11"/>
    <w:rsid w:val="00C6511C"/>
    <w:rsid w:val="00C70ADA"/>
    <w:rsid w:val="00C71540"/>
    <w:rsid w:val="00C742A4"/>
    <w:rsid w:val="00C752C2"/>
    <w:rsid w:val="00C75F74"/>
    <w:rsid w:val="00C76159"/>
    <w:rsid w:val="00C822A0"/>
    <w:rsid w:val="00C87966"/>
    <w:rsid w:val="00C90335"/>
    <w:rsid w:val="00C9643D"/>
    <w:rsid w:val="00C97504"/>
    <w:rsid w:val="00CA05A3"/>
    <w:rsid w:val="00CA10EA"/>
    <w:rsid w:val="00CA3BED"/>
    <w:rsid w:val="00CB0941"/>
    <w:rsid w:val="00CB3810"/>
    <w:rsid w:val="00CB7679"/>
    <w:rsid w:val="00CC3C00"/>
    <w:rsid w:val="00CD3C93"/>
    <w:rsid w:val="00CD78AA"/>
    <w:rsid w:val="00CE06F0"/>
    <w:rsid w:val="00CE1B7F"/>
    <w:rsid w:val="00CE33B6"/>
    <w:rsid w:val="00CE4CFF"/>
    <w:rsid w:val="00CF020C"/>
    <w:rsid w:val="00CF3835"/>
    <w:rsid w:val="00D01266"/>
    <w:rsid w:val="00D018AC"/>
    <w:rsid w:val="00D04C5E"/>
    <w:rsid w:val="00D05FBE"/>
    <w:rsid w:val="00D10396"/>
    <w:rsid w:val="00D13176"/>
    <w:rsid w:val="00D16967"/>
    <w:rsid w:val="00D17643"/>
    <w:rsid w:val="00D253DB"/>
    <w:rsid w:val="00D25EC8"/>
    <w:rsid w:val="00D26AD6"/>
    <w:rsid w:val="00D26E30"/>
    <w:rsid w:val="00D26EAD"/>
    <w:rsid w:val="00D403D2"/>
    <w:rsid w:val="00D41A45"/>
    <w:rsid w:val="00D45E09"/>
    <w:rsid w:val="00D462C4"/>
    <w:rsid w:val="00D4646F"/>
    <w:rsid w:val="00D46F91"/>
    <w:rsid w:val="00D504A9"/>
    <w:rsid w:val="00D5509E"/>
    <w:rsid w:val="00D566DF"/>
    <w:rsid w:val="00D63A80"/>
    <w:rsid w:val="00D66AF6"/>
    <w:rsid w:val="00D67D69"/>
    <w:rsid w:val="00D72C61"/>
    <w:rsid w:val="00D7370C"/>
    <w:rsid w:val="00D76C5D"/>
    <w:rsid w:val="00D77C67"/>
    <w:rsid w:val="00D77EBD"/>
    <w:rsid w:val="00D82FBC"/>
    <w:rsid w:val="00D87303"/>
    <w:rsid w:val="00D8770B"/>
    <w:rsid w:val="00D90972"/>
    <w:rsid w:val="00D90E06"/>
    <w:rsid w:val="00DA4AE4"/>
    <w:rsid w:val="00DB0471"/>
    <w:rsid w:val="00DB77D1"/>
    <w:rsid w:val="00DC2107"/>
    <w:rsid w:val="00DC22D0"/>
    <w:rsid w:val="00DC422C"/>
    <w:rsid w:val="00DC7283"/>
    <w:rsid w:val="00DD71C1"/>
    <w:rsid w:val="00DE4149"/>
    <w:rsid w:val="00DF5882"/>
    <w:rsid w:val="00E02484"/>
    <w:rsid w:val="00E02782"/>
    <w:rsid w:val="00E051BE"/>
    <w:rsid w:val="00E1145F"/>
    <w:rsid w:val="00E116CF"/>
    <w:rsid w:val="00E16339"/>
    <w:rsid w:val="00E205EC"/>
    <w:rsid w:val="00E21D69"/>
    <w:rsid w:val="00E2353B"/>
    <w:rsid w:val="00E3121E"/>
    <w:rsid w:val="00E36116"/>
    <w:rsid w:val="00E42C3A"/>
    <w:rsid w:val="00E4614D"/>
    <w:rsid w:val="00E52E47"/>
    <w:rsid w:val="00E54010"/>
    <w:rsid w:val="00E54567"/>
    <w:rsid w:val="00E557BD"/>
    <w:rsid w:val="00E56093"/>
    <w:rsid w:val="00E6274B"/>
    <w:rsid w:val="00E6639D"/>
    <w:rsid w:val="00E81C8E"/>
    <w:rsid w:val="00E82137"/>
    <w:rsid w:val="00E937FB"/>
    <w:rsid w:val="00E95636"/>
    <w:rsid w:val="00E96501"/>
    <w:rsid w:val="00EA17BD"/>
    <w:rsid w:val="00EA6D14"/>
    <w:rsid w:val="00EA77A5"/>
    <w:rsid w:val="00EB0116"/>
    <w:rsid w:val="00EB2201"/>
    <w:rsid w:val="00EB688C"/>
    <w:rsid w:val="00EB6A10"/>
    <w:rsid w:val="00EB777F"/>
    <w:rsid w:val="00EC199B"/>
    <w:rsid w:val="00EC20BD"/>
    <w:rsid w:val="00EC2188"/>
    <w:rsid w:val="00EC2243"/>
    <w:rsid w:val="00EC3CDD"/>
    <w:rsid w:val="00EC4183"/>
    <w:rsid w:val="00EC73A6"/>
    <w:rsid w:val="00ED238D"/>
    <w:rsid w:val="00ED458D"/>
    <w:rsid w:val="00EE0BB6"/>
    <w:rsid w:val="00EF147C"/>
    <w:rsid w:val="00EF4535"/>
    <w:rsid w:val="00EF57DC"/>
    <w:rsid w:val="00EF5FC3"/>
    <w:rsid w:val="00F011B3"/>
    <w:rsid w:val="00F02268"/>
    <w:rsid w:val="00F0433C"/>
    <w:rsid w:val="00F13C30"/>
    <w:rsid w:val="00F14D6C"/>
    <w:rsid w:val="00F151E2"/>
    <w:rsid w:val="00F1594B"/>
    <w:rsid w:val="00F237D9"/>
    <w:rsid w:val="00F239BA"/>
    <w:rsid w:val="00F34A4C"/>
    <w:rsid w:val="00F4796E"/>
    <w:rsid w:val="00F47B44"/>
    <w:rsid w:val="00F47B94"/>
    <w:rsid w:val="00F5178F"/>
    <w:rsid w:val="00F529AA"/>
    <w:rsid w:val="00F540F9"/>
    <w:rsid w:val="00F64886"/>
    <w:rsid w:val="00F67ACD"/>
    <w:rsid w:val="00F720E7"/>
    <w:rsid w:val="00F72B8B"/>
    <w:rsid w:val="00F7315C"/>
    <w:rsid w:val="00F867C2"/>
    <w:rsid w:val="00F875BF"/>
    <w:rsid w:val="00F87A03"/>
    <w:rsid w:val="00F95BCF"/>
    <w:rsid w:val="00F963A0"/>
    <w:rsid w:val="00FA3579"/>
    <w:rsid w:val="00FA507B"/>
    <w:rsid w:val="00FA52AB"/>
    <w:rsid w:val="00FA7C24"/>
    <w:rsid w:val="00FB1E52"/>
    <w:rsid w:val="00FB3137"/>
    <w:rsid w:val="00FB76C8"/>
    <w:rsid w:val="00FC04BC"/>
    <w:rsid w:val="00FC06E8"/>
    <w:rsid w:val="00FC2ECB"/>
    <w:rsid w:val="00FC35E9"/>
    <w:rsid w:val="00FC5F14"/>
    <w:rsid w:val="00FD1F58"/>
    <w:rsid w:val="00FD4EEE"/>
    <w:rsid w:val="00FD7216"/>
    <w:rsid w:val="00FE432C"/>
    <w:rsid w:val="00FE43A5"/>
    <w:rsid w:val="00FE4723"/>
    <w:rsid w:val="00FF326F"/>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442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qFormat="1"/>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11" w:unhideWhenUsed="0" w:qFormat="1"/>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 w:type="paragraph" w:customStyle="1" w:styleId="ZnakZnak3">
    <w:name w:val="Znak Znak3"/>
    <w:basedOn w:val="Normalny"/>
    <w:rsid w:val="00015B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298A8C-76FB-4247-865F-D92A4ED39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1253</TotalTime>
  <Pages>4</Pages>
  <Words>765</Words>
  <Characters>4591</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5346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Natalia</cp:lastModifiedBy>
  <cp:revision>181</cp:revision>
  <cp:lastPrinted>2024-02-28T10:28:00Z</cp:lastPrinted>
  <dcterms:created xsi:type="dcterms:W3CDTF">2018-04-10T10:21:00Z</dcterms:created>
  <dcterms:modified xsi:type="dcterms:W3CDTF">2024-07-23T10:08:00Z</dcterms:modified>
</cp:coreProperties>
</file>